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BCF" w:rsidRPr="00142563" w:rsidRDefault="00142563" w:rsidP="00142563">
      <w:pPr>
        <w:spacing w:line="360" w:lineRule="auto"/>
        <w:jc w:val="center"/>
        <w:rPr>
          <w:rFonts w:asciiTheme="minorHAnsi" w:hAnsiTheme="minorHAnsi"/>
        </w:rPr>
      </w:pPr>
      <w:r w:rsidRPr="00142563">
        <w:rPr>
          <w:rFonts w:asciiTheme="minorHAnsi" w:eastAsia="Trebuchet MS" w:hAnsiTheme="minorHAnsi" w:cs="Trebuchet MS"/>
          <w:b/>
          <w:bCs/>
        </w:rPr>
        <w:t>TOPIC: ENVIRONMENTAL RESOURCES</w:t>
      </w:r>
    </w:p>
    <w:p w:rsidR="00C94BCF" w:rsidRPr="00142563" w:rsidRDefault="0032567E" w:rsidP="00142563">
      <w:pPr>
        <w:spacing w:line="360" w:lineRule="auto"/>
        <w:ind w:left="-450"/>
        <w:jc w:val="both"/>
        <w:rPr>
          <w:rFonts w:asciiTheme="minorHAnsi" w:hAnsiTheme="minorHAnsi"/>
        </w:rPr>
      </w:pPr>
      <w:r w:rsidRPr="00142563">
        <w:rPr>
          <w:rFonts w:asciiTheme="minorHAnsi" w:eastAsia="Trebuchet MS" w:hAnsiTheme="minorHAnsi" w:cs="Trebuchet MS"/>
          <w:b/>
          <w:bCs/>
        </w:rPr>
        <w:t>Meaning of Environmental Resources</w:t>
      </w:r>
    </w:p>
    <w:p w:rsidR="00C94BCF" w:rsidRPr="00142563" w:rsidRDefault="0032567E" w:rsidP="00142563">
      <w:pPr>
        <w:spacing w:line="360" w:lineRule="auto"/>
        <w:ind w:left="-450"/>
        <w:jc w:val="both"/>
        <w:rPr>
          <w:rFonts w:asciiTheme="minorHAnsi" w:hAnsiTheme="minorHAnsi"/>
        </w:rPr>
      </w:pPr>
      <w:r w:rsidRPr="00142563">
        <w:rPr>
          <w:rFonts w:asciiTheme="minorHAnsi" w:eastAsia="Trebuchet MS" w:hAnsiTheme="minorHAnsi" w:cs="Trebuchet MS"/>
        </w:rPr>
        <w:t>Environmental Resources are those organic and inorganic natural materials which are of great value to man, animals and plants</w:t>
      </w:r>
      <w:r w:rsidR="00AF464B">
        <w:rPr>
          <w:rFonts w:asciiTheme="minorHAnsi" w:eastAsia="Trebuchet MS" w:hAnsiTheme="minorHAnsi" w:cs="Trebuchet MS"/>
        </w:rPr>
        <w:t xml:space="preserve"> and are found in our surroundings.</w:t>
      </w:r>
    </w:p>
    <w:p w:rsidR="00142563" w:rsidRDefault="0032567E" w:rsidP="00142563">
      <w:pPr>
        <w:spacing w:line="360" w:lineRule="auto"/>
        <w:ind w:left="-450"/>
        <w:jc w:val="both"/>
        <w:rPr>
          <w:rFonts w:asciiTheme="minorHAnsi" w:eastAsia="Trebuchet MS" w:hAnsiTheme="minorHAnsi" w:cs="Trebuchet MS"/>
          <w:b/>
          <w:bCs/>
        </w:rPr>
      </w:pPr>
      <w:proofErr w:type="gramStart"/>
      <w:r w:rsidRPr="00142563">
        <w:rPr>
          <w:rFonts w:asciiTheme="minorHAnsi" w:eastAsia="Trebuchet MS" w:hAnsiTheme="minorHAnsi" w:cs="Trebuchet MS"/>
          <w:b/>
          <w:bCs/>
        </w:rPr>
        <w:t xml:space="preserve">Major </w:t>
      </w:r>
      <w:r w:rsidR="00142563" w:rsidRPr="00142563">
        <w:rPr>
          <w:rFonts w:asciiTheme="minorHAnsi" w:eastAsia="Trebuchet MS" w:hAnsiTheme="minorHAnsi" w:cs="Trebuchet MS"/>
          <w:b/>
          <w:bCs/>
        </w:rPr>
        <w:t xml:space="preserve">Forms of Environmental </w:t>
      </w:r>
      <w:r w:rsidRPr="00142563">
        <w:rPr>
          <w:rFonts w:asciiTheme="minorHAnsi" w:eastAsia="Trebuchet MS" w:hAnsiTheme="minorHAnsi" w:cs="Trebuchet MS"/>
          <w:b/>
          <w:bCs/>
        </w:rPr>
        <w:t>Resource</w:t>
      </w:r>
      <w:r w:rsidR="00AF464B">
        <w:rPr>
          <w:rFonts w:asciiTheme="minorHAnsi" w:eastAsia="Trebuchet MS" w:hAnsiTheme="minorHAnsi" w:cs="Trebuchet MS"/>
          <w:b/>
          <w:bCs/>
        </w:rPr>
        <w:t>s</w:t>
      </w:r>
      <w:r w:rsidR="00142563">
        <w:rPr>
          <w:rFonts w:asciiTheme="minorHAnsi" w:eastAsia="Trebuchet MS" w:hAnsiTheme="minorHAnsi" w:cs="Trebuchet MS"/>
          <w:b/>
          <w:bCs/>
        </w:rPr>
        <w:t>.</w:t>
      </w:r>
      <w:proofErr w:type="gramEnd"/>
    </w:p>
    <w:p w:rsidR="00C94BCF" w:rsidRPr="00142563" w:rsidRDefault="00142563" w:rsidP="00142563">
      <w:pPr>
        <w:pStyle w:val="ListParagraph"/>
        <w:numPr>
          <w:ilvl w:val="0"/>
          <w:numId w:val="20"/>
        </w:numPr>
        <w:spacing w:line="360" w:lineRule="auto"/>
        <w:ind w:left="-450"/>
        <w:jc w:val="both"/>
        <w:rPr>
          <w:rFonts w:asciiTheme="minorHAnsi" w:eastAsia="Trebuchet MS" w:hAnsiTheme="minorHAnsi" w:cs="Trebuchet MS"/>
          <w:b/>
          <w:bCs/>
        </w:rPr>
      </w:pPr>
      <w:r w:rsidRPr="00142563">
        <w:rPr>
          <w:rFonts w:asciiTheme="minorHAnsi" w:eastAsia="Trebuchet MS" w:hAnsiTheme="minorHAnsi" w:cs="Trebuchet MS"/>
          <w:b/>
          <w:bCs/>
        </w:rPr>
        <w:t>Atmosphere R</w:t>
      </w:r>
      <w:r w:rsidR="0032567E" w:rsidRPr="00142563">
        <w:rPr>
          <w:rFonts w:asciiTheme="minorHAnsi" w:eastAsia="Trebuchet MS" w:hAnsiTheme="minorHAnsi" w:cs="Trebuchet MS"/>
          <w:b/>
          <w:bCs/>
        </w:rPr>
        <w:t>esources</w:t>
      </w:r>
      <w:r w:rsidR="0032567E" w:rsidRPr="00142563">
        <w:rPr>
          <w:rFonts w:asciiTheme="minorHAnsi" w:eastAsia="Trebuchet MS" w:hAnsiTheme="minorHAnsi" w:cs="Trebuchet MS"/>
        </w:rPr>
        <w:t>: They are those resources in the atmosphere example solar energy, wind, gases, rain water etc</w:t>
      </w:r>
    </w:p>
    <w:p w:rsidR="00C94BCF" w:rsidRPr="00142563" w:rsidRDefault="0032567E" w:rsidP="00142563">
      <w:pPr>
        <w:spacing w:line="360" w:lineRule="auto"/>
        <w:ind w:left="-450"/>
        <w:jc w:val="both"/>
        <w:rPr>
          <w:rFonts w:asciiTheme="minorHAnsi" w:hAnsiTheme="minorHAnsi"/>
        </w:rPr>
      </w:pPr>
      <w:r w:rsidRPr="00142563">
        <w:rPr>
          <w:rFonts w:asciiTheme="minorHAnsi" w:eastAsia="Trebuchet MS" w:hAnsiTheme="minorHAnsi" w:cs="Trebuchet MS"/>
          <w:b/>
          <w:bCs/>
        </w:rPr>
        <w:t>Importance of atmosphere resources</w:t>
      </w:r>
    </w:p>
    <w:p w:rsidR="00C94BCF" w:rsidRPr="00142563" w:rsidRDefault="0032567E" w:rsidP="00142563">
      <w:pPr>
        <w:spacing w:line="360" w:lineRule="auto"/>
        <w:ind w:left="-450"/>
        <w:jc w:val="both"/>
        <w:rPr>
          <w:rFonts w:asciiTheme="minorHAnsi" w:hAnsiTheme="minorHAnsi"/>
        </w:rPr>
      </w:pPr>
      <w:r w:rsidRPr="00142563">
        <w:rPr>
          <w:rFonts w:asciiTheme="minorHAnsi" w:eastAsia="Trebuchet MS" w:hAnsiTheme="minorHAnsi" w:cs="Trebuchet MS"/>
        </w:rPr>
        <w:t>Gases: this include oxygen, carbon dioxide, nitrogen, water vapour</w:t>
      </w:r>
    </w:p>
    <w:p w:rsidR="00C94BCF" w:rsidRPr="00142563" w:rsidRDefault="0032567E" w:rsidP="00142563">
      <w:pPr>
        <w:numPr>
          <w:ilvl w:val="0"/>
          <w:numId w:val="18"/>
        </w:numPr>
        <w:spacing w:line="360" w:lineRule="auto"/>
        <w:ind w:left="-450"/>
        <w:jc w:val="both"/>
        <w:rPr>
          <w:rFonts w:asciiTheme="minorHAnsi" w:hAnsiTheme="minorHAnsi"/>
        </w:rPr>
      </w:pPr>
      <w:r w:rsidRPr="00142563">
        <w:rPr>
          <w:rFonts w:asciiTheme="minorHAnsi" w:eastAsia="Trebuchet MS" w:hAnsiTheme="minorHAnsi" w:cs="Trebuchet MS"/>
        </w:rPr>
        <w:t>Oxygen is used by plants and animals for respiration. It also supports burning of materials. Oxygen supports human life and also combines with water (oxidation) for chemical weathering and is also used for industrial purposes</w:t>
      </w:r>
    </w:p>
    <w:p w:rsidR="00C94BCF" w:rsidRPr="00142563" w:rsidRDefault="0032567E" w:rsidP="00142563">
      <w:pPr>
        <w:numPr>
          <w:ilvl w:val="0"/>
          <w:numId w:val="18"/>
        </w:numPr>
        <w:spacing w:line="360" w:lineRule="auto"/>
        <w:ind w:left="-450"/>
        <w:jc w:val="both"/>
        <w:rPr>
          <w:rFonts w:asciiTheme="minorHAnsi" w:hAnsiTheme="minorHAnsi"/>
        </w:rPr>
      </w:pPr>
      <w:r w:rsidRPr="00142563">
        <w:rPr>
          <w:rFonts w:asciiTheme="minorHAnsi" w:eastAsia="Trebuchet MS" w:hAnsiTheme="minorHAnsi" w:cs="Trebuchet MS"/>
        </w:rPr>
        <w:t xml:space="preserve">Carbon dioxide is required by plant for photosynthesis. Carbon dioxide combines with water to produce chemical </w:t>
      </w:r>
      <w:r w:rsidR="00AF464B" w:rsidRPr="00142563">
        <w:rPr>
          <w:rFonts w:asciiTheme="minorHAnsi" w:eastAsia="Trebuchet MS" w:hAnsiTheme="minorHAnsi" w:cs="Trebuchet MS"/>
        </w:rPr>
        <w:t>weathering (</w:t>
      </w:r>
      <w:r w:rsidRPr="00142563">
        <w:rPr>
          <w:rFonts w:asciiTheme="minorHAnsi" w:eastAsia="Trebuchet MS" w:hAnsiTheme="minorHAnsi" w:cs="Trebuchet MS"/>
        </w:rPr>
        <w:t>carbonation). Green plants also take in carbon dioxide. Carbon dioxide absorbs heat to control atmospheric temperature in the carbon cycle</w:t>
      </w:r>
    </w:p>
    <w:p w:rsidR="00C94BCF" w:rsidRPr="00142563" w:rsidRDefault="0032567E" w:rsidP="00142563">
      <w:pPr>
        <w:numPr>
          <w:ilvl w:val="0"/>
          <w:numId w:val="18"/>
        </w:numPr>
        <w:spacing w:line="360" w:lineRule="auto"/>
        <w:ind w:left="-450"/>
        <w:jc w:val="both"/>
        <w:rPr>
          <w:rFonts w:asciiTheme="minorHAnsi" w:hAnsiTheme="minorHAnsi"/>
        </w:rPr>
      </w:pPr>
      <w:r w:rsidRPr="00142563">
        <w:rPr>
          <w:rFonts w:asciiTheme="minorHAnsi" w:eastAsia="Trebuchet MS" w:hAnsiTheme="minorHAnsi" w:cs="Trebuchet MS"/>
        </w:rPr>
        <w:t>Nitrogen is required by plants for the manufacture of proteins. It combines with water to provide food for plant growth. Nitrogen in soil can be converted to nitrate in the soil. Nitrogen gas is used in electrical industry</w:t>
      </w:r>
    </w:p>
    <w:p w:rsidR="00142563" w:rsidRPr="00AF464B" w:rsidRDefault="0032567E" w:rsidP="00142563">
      <w:pPr>
        <w:numPr>
          <w:ilvl w:val="0"/>
          <w:numId w:val="18"/>
        </w:numPr>
        <w:spacing w:line="360" w:lineRule="auto"/>
        <w:ind w:left="-450"/>
        <w:jc w:val="both"/>
        <w:rPr>
          <w:rFonts w:asciiTheme="minorHAnsi" w:hAnsiTheme="minorHAnsi"/>
        </w:rPr>
      </w:pPr>
      <w:r w:rsidRPr="00142563">
        <w:rPr>
          <w:rFonts w:asciiTheme="minorHAnsi" w:eastAsia="Trebuchet MS" w:hAnsiTheme="minorHAnsi" w:cs="Trebuchet MS"/>
        </w:rPr>
        <w:t xml:space="preserve">Water vapour is important for rain formation. The resultant of rain is used by plants and animals in the process of chemical weathering. Water </w:t>
      </w:r>
      <w:proofErr w:type="spellStart"/>
      <w:r w:rsidRPr="00142563">
        <w:rPr>
          <w:rFonts w:asciiTheme="minorHAnsi" w:eastAsia="Trebuchet MS" w:hAnsiTheme="minorHAnsi" w:cs="Trebuchet MS"/>
        </w:rPr>
        <w:t>vapour</w:t>
      </w:r>
      <w:proofErr w:type="spellEnd"/>
      <w:r w:rsidRPr="00142563">
        <w:rPr>
          <w:rFonts w:asciiTheme="minorHAnsi" w:eastAsia="Trebuchet MS" w:hAnsiTheme="minorHAnsi" w:cs="Trebuchet MS"/>
        </w:rPr>
        <w:t xml:space="preserve"> moderates atmospheric temperature</w:t>
      </w:r>
      <w:r w:rsidR="00142563">
        <w:rPr>
          <w:rFonts w:asciiTheme="minorHAnsi" w:eastAsia="Trebuchet MS" w:hAnsiTheme="minorHAnsi" w:cs="Trebuchet MS"/>
        </w:rPr>
        <w:t>.</w:t>
      </w:r>
    </w:p>
    <w:p w:rsidR="00AF464B" w:rsidRDefault="00AF464B" w:rsidP="00AF464B">
      <w:pPr>
        <w:spacing w:line="360" w:lineRule="auto"/>
        <w:ind w:left="-450"/>
        <w:jc w:val="both"/>
        <w:rPr>
          <w:rFonts w:asciiTheme="minorHAnsi" w:hAnsiTheme="minorHAnsi"/>
        </w:rPr>
      </w:pPr>
    </w:p>
    <w:p w:rsidR="00C94BCF" w:rsidRPr="00142563" w:rsidRDefault="00AF464B" w:rsidP="00142563">
      <w:pPr>
        <w:spacing w:line="360" w:lineRule="auto"/>
        <w:ind w:left="-810"/>
        <w:jc w:val="both"/>
        <w:rPr>
          <w:rFonts w:asciiTheme="minorHAnsi" w:hAnsiTheme="minorHAnsi"/>
        </w:rPr>
      </w:pPr>
      <w:r>
        <w:rPr>
          <w:rFonts w:asciiTheme="minorHAnsi" w:eastAsia="Trebuchet MS" w:hAnsiTheme="minorHAnsi" w:cs="Trebuchet MS"/>
          <w:b/>
          <w:bCs/>
        </w:rPr>
        <w:t xml:space="preserve">B. </w:t>
      </w:r>
      <w:r w:rsidR="00142563" w:rsidRPr="00142563">
        <w:rPr>
          <w:rFonts w:asciiTheme="minorHAnsi" w:eastAsia="Trebuchet MS" w:hAnsiTheme="minorHAnsi" w:cs="Trebuchet MS"/>
          <w:b/>
          <w:bCs/>
        </w:rPr>
        <w:t>Mineral R</w:t>
      </w:r>
      <w:r w:rsidR="0032567E" w:rsidRPr="00142563">
        <w:rPr>
          <w:rFonts w:asciiTheme="minorHAnsi" w:eastAsia="Trebuchet MS" w:hAnsiTheme="minorHAnsi" w:cs="Trebuchet MS"/>
          <w:b/>
          <w:bCs/>
        </w:rPr>
        <w:t>esources</w:t>
      </w:r>
      <w:r w:rsidR="0032567E" w:rsidRPr="00142563">
        <w:rPr>
          <w:rFonts w:asciiTheme="minorHAnsi" w:eastAsia="Trebuchet MS" w:hAnsiTheme="minorHAnsi" w:cs="Trebuchet MS"/>
        </w:rPr>
        <w:t>: They are mineral content</w:t>
      </w:r>
      <w:r>
        <w:rPr>
          <w:rFonts w:asciiTheme="minorHAnsi" w:eastAsia="Trebuchet MS" w:hAnsiTheme="minorHAnsi" w:cs="Trebuchet MS"/>
        </w:rPr>
        <w:t>s</w:t>
      </w:r>
      <w:r w:rsidR="0032567E" w:rsidRPr="00142563">
        <w:rPr>
          <w:rFonts w:asciiTheme="minorHAnsi" w:eastAsia="Trebuchet MS" w:hAnsiTheme="minorHAnsi" w:cs="Trebuchet MS"/>
        </w:rPr>
        <w:t xml:space="preserve"> in rock (ores). Examples are gold, silver, gems, metals, petroleum, coal etc</w:t>
      </w:r>
    </w:p>
    <w:p w:rsidR="00C94BCF" w:rsidRPr="00142563" w:rsidRDefault="0032567E" w:rsidP="00142563">
      <w:pPr>
        <w:spacing w:line="360" w:lineRule="auto"/>
        <w:ind w:left="-450"/>
        <w:jc w:val="both"/>
        <w:rPr>
          <w:rFonts w:asciiTheme="minorHAnsi" w:hAnsiTheme="minorHAnsi"/>
        </w:rPr>
      </w:pPr>
      <w:r w:rsidRPr="00142563">
        <w:rPr>
          <w:rFonts w:asciiTheme="minorHAnsi" w:eastAsia="Trebuchet MS" w:hAnsiTheme="minorHAnsi" w:cs="Trebuchet MS"/>
          <w:b/>
          <w:bCs/>
        </w:rPr>
        <w:t>Importance of mineral resources</w:t>
      </w:r>
    </w:p>
    <w:p w:rsidR="00C94BCF" w:rsidRPr="00142563" w:rsidRDefault="0032567E" w:rsidP="00142563">
      <w:pPr>
        <w:numPr>
          <w:ilvl w:val="0"/>
          <w:numId w:val="19"/>
        </w:numPr>
        <w:spacing w:line="360" w:lineRule="auto"/>
        <w:ind w:left="-450"/>
        <w:jc w:val="both"/>
        <w:rPr>
          <w:rFonts w:asciiTheme="minorHAnsi" w:hAnsiTheme="minorHAnsi"/>
        </w:rPr>
      </w:pPr>
      <w:r w:rsidRPr="00142563">
        <w:rPr>
          <w:rFonts w:asciiTheme="minorHAnsi" w:eastAsia="Trebuchet MS" w:hAnsiTheme="minorHAnsi" w:cs="Trebuchet MS"/>
        </w:rPr>
        <w:t>It serves as source of fuel</w:t>
      </w:r>
    </w:p>
    <w:p w:rsidR="00C94BCF" w:rsidRPr="00142563" w:rsidRDefault="0032567E" w:rsidP="00142563">
      <w:pPr>
        <w:numPr>
          <w:ilvl w:val="0"/>
          <w:numId w:val="19"/>
        </w:numPr>
        <w:spacing w:line="360" w:lineRule="auto"/>
        <w:ind w:left="-450"/>
        <w:jc w:val="both"/>
        <w:rPr>
          <w:rFonts w:asciiTheme="minorHAnsi" w:hAnsiTheme="minorHAnsi"/>
        </w:rPr>
      </w:pPr>
      <w:r w:rsidRPr="00142563">
        <w:rPr>
          <w:rFonts w:asciiTheme="minorHAnsi" w:eastAsia="Trebuchet MS" w:hAnsiTheme="minorHAnsi" w:cs="Trebuchet MS"/>
        </w:rPr>
        <w:t>it is used for construction purposes</w:t>
      </w:r>
    </w:p>
    <w:p w:rsidR="00C94BCF" w:rsidRPr="00142563" w:rsidRDefault="0032567E" w:rsidP="00142563">
      <w:pPr>
        <w:numPr>
          <w:ilvl w:val="0"/>
          <w:numId w:val="19"/>
        </w:numPr>
        <w:spacing w:line="360" w:lineRule="auto"/>
        <w:ind w:left="-450"/>
        <w:jc w:val="both"/>
        <w:rPr>
          <w:rFonts w:asciiTheme="minorHAnsi" w:hAnsiTheme="minorHAnsi"/>
        </w:rPr>
      </w:pPr>
      <w:r w:rsidRPr="00142563">
        <w:rPr>
          <w:rFonts w:asciiTheme="minorHAnsi" w:eastAsia="Trebuchet MS" w:hAnsiTheme="minorHAnsi" w:cs="Trebuchet MS"/>
        </w:rPr>
        <w:t>It is used for industrial purposes</w:t>
      </w:r>
    </w:p>
    <w:p w:rsidR="00C94BCF" w:rsidRPr="00142563" w:rsidRDefault="0032567E" w:rsidP="00142563">
      <w:pPr>
        <w:numPr>
          <w:ilvl w:val="0"/>
          <w:numId w:val="19"/>
        </w:numPr>
        <w:spacing w:line="360" w:lineRule="auto"/>
        <w:ind w:left="-450"/>
        <w:jc w:val="both"/>
        <w:rPr>
          <w:rFonts w:asciiTheme="minorHAnsi" w:hAnsiTheme="minorHAnsi"/>
        </w:rPr>
      </w:pPr>
      <w:r w:rsidRPr="00142563">
        <w:rPr>
          <w:rFonts w:asciiTheme="minorHAnsi" w:eastAsia="Trebuchet MS" w:hAnsiTheme="minorHAnsi" w:cs="Trebuchet MS"/>
        </w:rPr>
        <w:t>it is used as a source of foreign exchange</w:t>
      </w:r>
    </w:p>
    <w:p w:rsidR="00C94BCF" w:rsidRPr="00142563" w:rsidRDefault="0032567E" w:rsidP="00142563">
      <w:pPr>
        <w:numPr>
          <w:ilvl w:val="0"/>
          <w:numId w:val="19"/>
        </w:numPr>
        <w:spacing w:line="360" w:lineRule="auto"/>
        <w:ind w:left="-450"/>
        <w:jc w:val="both"/>
        <w:rPr>
          <w:rFonts w:asciiTheme="minorHAnsi" w:hAnsiTheme="minorHAnsi"/>
        </w:rPr>
      </w:pPr>
      <w:r w:rsidRPr="00142563">
        <w:rPr>
          <w:rFonts w:asciiTheme="minorHAnsi" w:eastAsia="Trebuchet MS" w:hAnsiTheme="minorHAnsi" w:cs="Trebuchet MS"/>
        </w:rPr>
        <w:t>it serves as a provision of employment</w:t>
      </w:r>
    </w:p>
    <w:p w:rsidR="00C94BCF" w:rsidRPr="00142563" w:rsidRDefault="0032567E" w:rsidP="00142563">
      <w:pPr>
        <w:numPr>
          <w:ilvl w:val="0"/>
          <w:numId w:val="19"/>
        </w:numPr>
        <w:spacing w:line="360" w:lineRule="auto"/>
        <w:ind w:left="-450"/>
        <w:jc w:val="both"/>
        <w:rPr>
          <w:rFonts w:asciiTheme="minorHAnsi" w:hAnsiTheme="minorHAnsi"/>
        </w:rPr>
      </w:pPr>
      <w:r w:rsidRPr="00142563">
        <w:rPr>
          <w:rFonts w:asciiTheme="minorHAnsi" w:eastAsia="Trebuchet MS" w:hAnsiTheme="minorHAnsi" w:cs="Trebuchet MS"/>
        </w:rPr>
        <w:t>It serves as the provision of raw materials for industries</w:t>
      </w:r>
    </w:p>
    <w:p w:rsidR="00142563" w:rsidRDefault="00142563" w:rsidP="00142563">
      <w:pPr>
        <w:spacing w:line="360" w:lineRule="auto"/>
        <w:ind w:left="-810"/>
        <w:jc w:val="both"/>
        <w:rPr>
          <w:rFonts w:asciiTheme="minorHAnsi" w:hAnsiTheme="minorHAnsi"/>
        </w:rPr>
      </w:pPr>
      <w:r>
        <w:rPr>
          <w:rFonts w:asciiTheme="minorHAnsi" w:eastAsia="Trebuchet MS" w:hAnsiTheme="minorHAnsi" w:cs="Trebuchet MS"/>
          <w:b/>
          <w:bCs/>
        </w:rPr>
        <w:lastRenderedPageBreak/>
        <w:t xml:space="preserve">C. </w:t>
      </w:r>
      <w:r w:rsidR="0032567E" w:rsidRPr="00142563">
        <w:rPr>
          <w:rFonts w:asciiTheme="minorHAnsi" w:eastAsia="Trebuchet MS" w:hAnsiTheme="minorHAnsi" w:cs="Trebuchet MS"/>
          <w:b/>
          <w:bCs/>
        </w:rPr>
        <w:t>Water resources</w:t>
      </w:r>
      <w:r w:rsidR="0032567E" w:rsidRPr="00142563">
        <w:rPr>
          <w:rFonts w:asciiTheme="minorHAnsi" w:eastAsia="Trebuchet MS" w:hAnsiTheme="minorHAnsi" w:cs="Trebuchet MS"/>
        </w:rPr>
        <w:t xml:space="preserve">: These are resources which contained in natural water </w:t>
      </w:r>
      <w:proofErr w:type="gramStart"/>
      <w:r w:rsidR="0032567E" w:rsidRPr="00142563">
        <w:rPr>
          <w:rFonts w:asciiTheme="minorHAnsi" w:eastAsia="Trebuchet MS" w:hAnsiTheme="minorHAnsi" w:cs="Trebuchet MS"/>
        </w:rPr>
        <w:t>bodies</w:t>
      </w:r>
      <w:proofErr w:type="gramEnd"/>
      <w:r w:rsidR="0032567E" w:rsidRPr="00142563">
        <w:rPr>
          <w:rFonts w:asciiTheme="minorHAnsi" w:eastAsia="Trebuchet MS" w:hAnsiTheme="minorHAnsi" w:cs="Trebuchet MS"/>
        </w:rPr>
        <w:t xml:space="preserve"> example aquatic life like fish, water, minerals like potash and petroleum</w:t>
      </w:r>
    </w:p>
    <w:p w:rsidR="00142563" w:rsidRDefault="00142563" w:rsidP="00142563">
      <w:pPr>
        <w:spacing w:line="360" w:lineRule="auto"/>
        <w:ind w:left="-810"/>
        <w:jc w:val="both"/>
        <w:rPr>
          <w:rFonts w:asciiTheme="minorHAnsi" w:hAnsiTheme="minorHAnsi"/>
        </w:rPr>
      </w:pPr>
      <w:r>
        <w:rPr>
          <w:rFonts w:asciiTheme="minorHAnsi" w:eastAsia="Trebuchet MS" w:hAnsiTheme="minorHAnsi" w:cs="Trebuchet MS"/>
          <w:b/>
          <w:bCs/>
        </w:rPr>
        <w:t xml:space="preserve">D. </w:t>
      </w:r>
      <w:r w:rsidR="0032567E" w:rsidRPr="00142563">
        <w:rPr>
          <w:rFonts w:asciiTheme="minorHAnsi" w:eastAsia="Trebuchet MS" w:hAnsiTheme="minorHAnsi" w:cs="Trebuchet MS"/>
          <w:b/>
          <w:bCs/>
        </w:rPr>
        <w:t>Vegetation resources</w:t>
      </w:r>
      <w:r w:rsidR="0032567E" w:rsidRPr="00142563">
        <w:rPr>
          <w:rFonts w:asciiTheme="minorHAnsi" w:eastAsia="Trebuchet MS" w:hAnsiTheme="minorHAnsi" w:cs="Trebuchet MS"/>
        </w:rPr>
        <w:t>: These are resources from the forest example timber, cash crop, tourism etc</w:t>
      </w:r>
    </w:p>
    <w:p w:rsidR="00C94BCF" w:rsidRPr="00142563" w:rsidRDefault="00142563" w:rsidP="00142563">
      <w:pPr>
        <w:spacing w:line="360" w:lineRule="auto"/>
        <w:ind w:left="-810"/>
        <w:jc w:val="both"/>
        <w:rPr>
          <w:rFonts w:asciiTheme="minorHAnsi" w:hAnsiTheme="minorHAnsi"/>
        </w:rPr>
      </w:pPr>
      <w:r>
        <w:rPr>
          <w:rFonts w:asciiTheme="minorHAnsi" w:eastAsia="Trebuchet MS" w:hAnsiTheme="minorHAnsi" w:cs="Trebuchet MS"/>
          <w:b/>
          <w:bCs/>
        </w:rPr>
        <w:t xml:space="preserve">E. </w:t>
      </w:r>
      <w:r w:rsidR="0032567E" w:rsidRPr="00142563">
        <w:rPr>
          <w:rFonts w:asciiTheme="minorHAnsi" w:eastAsia="Trebuchet MS" w:hAnsiTheme="minorHAnsi" w:cs="Trebuchet MS"/>
          <w:b/>
          <w:bCs/>
        </w:rPr>
        <w:t>Human resources</w:t>
      </w:r>
      <w:r w:rsidR="0032567E" w:rsidRPr="00142563">
        <w:rPr>
          <w:rFonts w:asciiTheme="minorHAnsi" w:eastAsia="Trebuchet MS" w:hAnsiTheme="minorHAnsi" w:cs="Trebuchet MS"/>
        </w:rPr>
        <w:t>: These are resources which have to do with human intelligence. Human coordinate other resources for productivity</w:t>
      </w:r>
    </w:p>
    <w:p w:rsidR="00142563" w:rsidRDefault="00142563" w:rsidP="00142563">
      <w:pPr>
        <w:spacing w:line="360" w:lineRule="auto"/>
        <w:ind w:left="-450"/>
        <w:jc w:val="both"/>
        <w:rPr>
          <w:rFonts w:asciiTheme="minorHAnsi" w:eastAsia="Trebuchet MS" w:hAnsiTheme="minorHAnsi" w:cs="Trebuchet MS"/>
          <w:b/>
          <w:bCs/>
        </w:rPr>
      </w:pPr>
    </w:p>
    <w:p w:rsidR="00C94BCF" w:rsidRPr="00142563" w:rsidRDefault="00142563" w:rsidP="00142563">
      <w:pPr>
        <w:spacing w:line="360" w:lineRule="auto"/>
        <w:ind w:left="-450"/>
        <w:jc w:val="both"/>
        <w:rPr>
          <w:rFonts w:asciiTheme="minorHAnsi" w:hAnsiTheme="minorHAnsi"/>
        </w:rPr>
      </w:pPr>
      <w:r w:rsidRPr="00142563">
        <w:rPr>
          <w:rFonts w:asciiTheme="minorHAnsi" w:eastAsia="Trebuchet MS" w:hAnsiTheme="minorHAnsi" w:cs="Trebuchet MS"/>
          <w:b/>
          <w:bCs/>
        </w:rPr>
        <w:t>SOME IMPORTANCE OF ENVIRONMENTAL RESOURCES TO MAN</w:t>
      </w:r>
    </w:p>
    <w:p w:rsidR="00C94BCF" w:rsidRPr="00142563" w:rsidRDefault="0032567E" w:rsidP="00142563">
      <w:pPr>
        <w:numPr>
          <w:ilvl w:val="0"/>
          <w:numId w:val="11"/>
        </w:numPr>
        <w:spacing w:line="360" w:lineRule="auto"/>
        <w:ind w:left="-450" w:hanging="280"/>
        <w:jc w:val="both"/>
        <w:rPr>
          <w:rFonts w:asciiTheme="minorHAnsi" w:hAnsiTheme="minorHAnsi"/>
        </w:rPr>
      </w:pPr>
      <w:r w:rsidRPr="00142563">
        <w:rPr>
          <w:rFonts w:asciiTheme="minorHAnsi" w:eastAsia="Trebuchet MS" w:hAnsiTheme="minorHAnsi" w:cs="Trebuchet MS"/>
        </w:rPr>
        <w:t>Mineral resources provide raw materials for industries</w:t>
      </w:r>
    </w:p>
    <w:p w:rsidR="00C94BCF" w:rsidRPr="00142563" w:rsidRDefault="0032567E" w:rsidP="00142563">
      <w:pPr>
        <w:numPr>
          <w:ilvl w:val="0"/>
          <w:numId w:val="11"/>
        </w:numPr>
        <w:spacing w:line="360" w:lineRule="auto"/>
        <w:ind w:left="-450" w:hanging="280"/>
        <w:jc w:val="both"/>
        <w:rPr>
          <w:rFonts w:asciiTheme="minorHAnsi" w:hAnsiTheme="minorHAnsi"/>
        </w:rPr>
      </w:pPr>
      <w:r w:rsidRPr="00142563">
        <w:rPr>
          <w:rFonts w:asciiTheme="minorHAnsi" w:eastAsia="Trebuchet MS" w:hAnsiTheme="minorHAnsi" w:cs="Trebuchet MS"/>
        </w:rPr>
        <w:t>Human resources is the basis for labour supply</w:t>
      </w:r>
    </w:p>
    <w:p w:rsidR="00C94BCF" w:rsidRPr="00142563" w:rsidRDefault="0032567E" w:rsidP="00142563">
      <w:pPr>
        <w:numPr>
          <w:ilvl w:val="0"/>
          <w:numId w:val="11"/>
        </w:numPr>
        <w:spacing w:line="360" w:lineRule="auto"/>
        <w:ind w:left="-450" w:hanging="280"/>
        <w:jc w:val="both"/>
        <w:rPr>
          <w:rFonts w:asciiTheme="minorHAnsi" w:hAnsiTheme="minorHAnsi"/>
        </w:rPr>
      </w:pPr>
      <w:r w:rsidRPr="00142563">
        <w:rPr>
          <w:rFonts w:asciiTheme="minorHAnsi" w:eastAsia="Trebuchet MS" w:hAnsiTheme="minorHAnsi" w:cs="Trebuchet MS"/>
        </w:rPr>
        <w:t>Atmospheric resources helps in the supply of solar energy</w:t>
      </w:r>
    </w:p>
    <w:p w:rsidR="00C94BCF" w:rsidRPr="00142563" w:rsidRDefault="0032567E" w:rsidP="00142563">
      <w:pPr>
        <w:numPr>
          <w:ilvl w:val="0"/>
          <w:numId w:val="11"/>
        </w:numPr>
        <w:spacing w:line="360" w:lineRule="auto"/>
        <w:ind w:left="-450" w:hanging="280"/>
        <w:jc w:val="both"/>
        <w:rPr>
          <w:rFonts w:asciiTheme="minorHAnsi" w:hAnsiTheme="minorHAnsi"/>
        </w:rPr>
      </w:pPr>
      <w:r w:rsidRPr="00142563">
        <w:rPr>
          <w:rFonts w:asciiTheme="minorHAnsi" w:eastAsia="Trebuchet MS" w:hAnsiTheme="minorHAnsi" w:cs="Trebuchet MS"/>
        </w:rPr>
        <w:t>Water resources also provide hydro electric power</w:t>
      </w:r>
    </w:p>
    <w:p w:rsidR="00C94BCF" w:rsidRPr="00142563" w:rsidRDefault="0032567E" w:rsidP="00142563">
      <w:pPr>
        <w:numPr>
          <w:ilvl w:val="0"/>
          <w:numId w:val="11"/>
        </w:numPr>
        <w:spacing w:line="360" w:lineRule="auto"/>
        <w:ind w:left="-450" w:hanging="280"/>
        <w:jc w:val="both"/>
        <w:rPr>
          <w:rFonts w:asciiTheme="minorHAnsi" w:hAnsiTheme="minorHAnsi"/>
        </w:rPr>
      </w:pPr>
      <w:r w:rsidRPr="00142563">
        <w:rPr>
          <w:rFonts w:asciiTheme="minorHAnsi" w:eastAsia="Trebuchet MS" w:hAnsiTheme="minorHAnsi" w:cs="Trebuchet MS"/>
        </w:rPr>
        <w:t>Vegetative resources provide food for man</w:t>
      </w:r>
    </w:p>
    <w:sectPr w:rsidR="00C94BCF" w:rsidRPr="00142563" w:rsidSect="00142563">
      <w:pgSz w:w="12240" w:h="15840"/>
      <w:pgMar w:top="90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B79C76CE">
      <w:start w:val="1"/>
      <w:numFmt w:val="bullet"/>
      <w:lvlText w:val=""/>
      <w:lvlJc w:val="left"/>
      <w:pPr>
        <w:ind w:left="360" w:hanging="360"/>
      </w:pPr>
      <w:rPr>
        <w:rFonts w:ascii="Symbol" w:hAnsi="Symbol"/>
      </w:rPr>
    </w:lvl>
    <w:lvl w:ilvl="1" w:tplc="200024F0">
      <w:start w:val="1"/>
      <w:numFmt w:val="bullet"/>
      <w:lvlText w:val="o"/>
      <w:lvlJc w:val="left"/>
      <w:pPr>
        <w:tabs>
          <w:tab w:val="num" w:pos="1080"/>
        </w:tabs>
        <w:ind w:left="1080" w:hanging="360"/>
      </w:pPr>
      <w:rPr>
        <w:rFonts w:ascii="Courier New" w:hAnsi="Courier New"/>
      </w:rPr>
    </w:lvl>
    <w:lvl w:ilvl="2" w:tplc="8820A34E">
      <w:start w:val="1"/>
      <w:numFmt w:val="bullet"/>
      <w:lvlText w:val=""/>
      <w:lvlJc w:val="left"/>
      <w:pPr>
        <w:tabs>
          <w:tab w:val="num" w:pos="1800"/>
        </w:tabs>
        <w:ind w:left="1800" w:hanging="360"/>
      </w:pPr>
      <w:rPr>
        <w:rFonts w:ascii="Wingdings" w:hAnsi="Wingdings"/>
      </w:rPr>
    </w:lvl>
    <w:lvl w:ilvl="3" w:tplc="714A8B28">
      <w:start w:val="1"/>
      <w:numFmt w:val="bullet"/>
      <w:lvlText w:val=""/>
      <w:lvlJc w:val="left"/>
      <w:pPr>
        <w:tabs>
          <w:tab w:val="num" w:pos="2520"/>
        </w:tabs>
        <w:ind w:left="2520" w:hanging="360"/>
      </w:pPr>
      <w:rPr>
        <w:rFonts w:ascii="Symbol" w:hAnsi="Symbol"/>
      </w:rPr>
    </w:lvl>
    <w:lvl w:ilvl="4" w:tplc="288AAB04">
      <w:start w:val="1"/>
      <w:numFmt w:val="bullet"/>
      <w:lvlText w:val="o"/>
      <w:lvlJc w:val="left"/>
      <w:pPr>
        <w:tabs>
          <w:tab w:val="num" w:pos="3240"/>
        </w:tabs>
        <w:ind w:left="3240" w:hanging="360"/>
      </w:pPr>
      <w:rPr>
        <w:rFonts w:ascii="Courier New" w:hAnsi="Courier New"/>
      </w:rPr>
    </w:lvl>
    <w:lvl w:ilvl="5" w:tplc="50DEEEB2">
      <w:start w:val="1"/>
      <w:numFmt w:val="bullet"/>
      <w:lvlText w:val=""/>
      <w:lvlJc w:val="left"/>
      <w:pPr>
        <w:tabs>
          <w:tab w:val="num" w:pos="3960"/>
        </w:tabs>
        <w:ind w:left="3960" w:hanging="360"/>
      </w:pPr>
      <w:rPr>
        <w:rFonts w:ascii="Wingdings" w:hAnsi="Wingdings"/>
      </w:rPr>
    </w:lvl>
    <w:lvl w:ilvl="6" w:tplc="AA6C69E8">
      <w:start w:val="1"/>
      <w:numFmt w:val="bullet"/>
      <w:lvlText w:val=""/>
      <w:lvlJc w:val="left"/>
      <w:pPr>
        <w:tabs>
          <w:tab w:val="num" w:pos="4680"/>
        </w:tabs>
        <w:ind w:left="4680" w:hanging="360"/>
      </w:pPr>
      <w:rPr>
        <w:rFonts w:ascii="Symbol" w:hAnsi="Symbol"/>
      </w:rPr>
    </w:lvl>
    <w:lvl w:ilvl="7" w:tplc="89CC0146">
      <w:start w:val="1"/>
      <w:numFmt w:val="bullet"/>
      <w:lvlText w:val="o"/>
      <w:lvlJc w:val="left"/>
      <w:pPr>
        <w:tabs>
          <w:tab w:val="num" w:pos="5400"/>
        </w:tabs>
        <w:ind w:left="5400" w:hanging="360"/>
      </w:pPr>
      <w:rPr>
        <w:rFonts w:ascii="Courier New" w:hAnsi="Courier New"/>
      </w:rPr>
    </w:lvl>
    <w:lvl w:ilvl="8" w:tplc="2AFA328C">
      <w:start w:val="1"/>
      <w:numFmt w:val="bullet"/>
      <w:lvlText w:val=""/>
      <w:lvlJc w:val="left"/>
      <w:pPr>
        <w:tabs>
          <w:tab w:val="num" w:pos="6120"/>
        </w:tabs>
        <w:ind w:left="6120" w:hanging="360"/>
      </w:pPr>
      <w:rPr>
        <w:rFonts w:ascii="Wingdings" w:hAnsi="Wingdings"/>
      </w:rPr>
    </w:lvl>
  </w:abstractNum>
  <w:abstractNum w:abstractNumId="1">
    <w:nsid w:val="00000002"/>
    <w:multiLevelType w:val="hybridMultilevel"/>
    <w:tmpl w:val="00000002"/>
    <w:lvl w:ilvl="0" w:tplc="7F00CA84">
      <w:start w:val="1"/>
      <w:numFmt w:val="bullet"/>
      <w:lvlText w:val=""/>
      <w:lvlJc w:val="left"/>
      <w:pPr>
        <w:ind w:left="720" w:hanging="360"/>
      </w:pPr>
      <w:rPr>
        <w:rFonts w:ascii="Symbol" w:hAnsi="Symbol"/>
      </w:rPr>
    </w:lvl>
    <w:lvl w:ilvl="1" w:tplc="BACEF748">
      <w:start w:val="1"/>
      <w:numFmt w:val="bullet"/>
      <w:lvlText w:val="o"/>
      <w:lvlJc w:val="left"/>
      <w:pPr>
        <w:ind w:left="1440" w:hanging="360"/>
      </w:pPr>
      <w:rPr>
        <w:rFonts w:ascii="Courier New" w:hAnsi="Courier New"/>
      </w:rPr>
    </w:lvl>
    <w:lvl w:ilvl="2" w:tplc="096CBB1C">
      <w:start w:val="1"/>
      <w:numFmt w:val="bullet"/>
      <w:lvlText w:val=""/>
      <w:lvlJc w:val="left"/>
      <w:pPr>
        <w:tabs>
          <w:tab w:val="num" w:pos="2160"/>
        </w:tabs>
        <w:ind w:left="2160" w:hanging="360"/>
      </w:pPr>
      <w:rPr>
        <w:rFonts w:ascii="Wingdings" w:hAnsi="Wingdings"/>
      </w:rPr>
    </w:lvl>
    <w:lvl w:ilvl="3" w:tplc="92F2FB92">
      <w:start w:val="1"/>
      <w:numFmt w:val="bullet"/>
      <w:lvlText w:val=""/>
      <w:lvlJc w:val="left"/>
      <w:pPr>
        <w:tabs>
          <w:tab w:val="num" w:pos="2880"/>
        </w:tabs>
        <w:ind w:left="2880" w:hanging="360"/>
      </w:pPr>
      <w:rPr>
        <w:rFonts w:ascii="Symbol" w:hAnsi="Symbol"/>
      </w:rPr>
    </w:lvl>
    <w:lvl w:ilvl="4" w:tplc="B13E1DF6">
      <w:start w:val="1"/>
      <w:numFmt w:val="bullet"/>
      <w:lvlText w:val="o"/>
      <w:lvlJc w:val="left"/>
      <w:pPr>
        <w:tabs>
          <w:tab w:val="num" w:pos="3600"/>
        </w:tabs>
        <w:ind w:left="3600" w:hanging="360"/>
      </w:pPr>
      <w:rPr>
        <w:rFonts w:ascii="Courier New" w:hAnsi="Courier New"/>
      </w:rPr>
    </w:lvl>
    <w:lvl w:ilvl="5" w:tplc="C3A87926">
      <w:start w:val="1"/>
      <w:numFmt w:val="bullet"/>
      <w:lvlText w:val=""/>
      <w:lvlJc w:val="left"/>
      <w:pPr>
        <w:tabs>
          <w:tab w:val="num" w:pos="4320"/>
        </w:tabs>
        <w:ind w:left="4320" w:hanging="360"/>
      </w:pPr>
      <w:rPr>
        <w:rFonts w:ascii="Wingdings" w:hAnsi="Wingdings"/>
      </w:rPr>
    </w:lvl>
    <w:lvl w:ilvl="6" w:tplc="14BCDE4C">
      <w:start w:val="1"/>
      <w:numFmt w:val="bullet"/>
      <w:lvlText w:val=""/>
      <w:lvlJc w:val="left"/>
      <w:pPr>
        <w:tabs>
          <w:tab w:val="num" w:pos="5040"/>
        </w:tabs>
        <w:ind w:left="5040" w:hanging="360"/>
      </w:pPr>
      <w:rPr>
        <w:rFonts w:ascii="Symbol" w:hAnsi="Symbol"/>
      </w:rPr>
    </w:lvl>
    <w:lvl w:ilvl="7" w:tplc="A0F8C76A">
      <w:start w:val="1"/>
      <w:numFmt w:val="bullet"/>
      <w:lvlText w:val="o"/>
      <w:lvlJc w:val="left"/>
      <w:pPr>
        <w:tabs>
          <w:tab w:val="num" w:pos="5760"/>
        </w:tabs>
        <w:ind w:left="5760" w:hanging="360"/>
      </w:pPr>
      <w:rPr>
        <w:rFonts w:ascii="Courier New" w:hAnsi="Courier New"/>
      </w:rPr>
    </w:lvl>
    <w:lvl w:ilvl="8" w:tplc="E79A7F7A">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tplc="E1041360">
      <w:start w:val="1"/>
      <w:numFmt w:val="bullet"/>
      <w:lvlText w:val="o"/>
      <w:lvlJc w:val="left"/>
      <w:pPr>
        <w:tabs>
          <w:tab w:val="num" w:pos="720"/>
        </w:tabs>
        <w:ind w:left="720" w:hanging="360"/>
      </w:pPr>
      <w:rPr>
        <w:rFonts w:ascii="Courier New" w:hAnsi="Courier New"/>
      </w:rPr>
    </w:lvl>
    <w:lvl w:ilvl="1" w:tplc="C302DE7C">
      <w:start w:val="1"/>
      <w:numFmt w:val="bullet"/>
      <w:lvlText w:val="o"/>
      <w:lvlJc w:val="left"/>
      <w:pPr>
        <w:ind w:left="1440" w:hanging="360"/>
      </w:pPr>
      <w:rPr>
        <w:rFonts w:ascii="Courier New" w:hAnsi="Courier New"/>
      </w:rPr>
    </w:lvl>
    <w:lvl w:ilvl="2" w:tplc="EB081C0E">
      <w:start w:val="1"/>
      <w:numFmt w:val="bullet"/>
      <w:lvlText w:val=""/>
      <w:lvlJc w:val="left"/>
      <w:pPr>
        <w:tabs>
          <w:tab w:val="num" w:pos="2160"/>
        </w:tabs>
        <w:ind w:left="2160" w:hanging="360"/>
      </w:pPr>
      <w:rPr>
        <w:rFonts w:ascii="Wingdings" w:hAnsi="Wingdings"/>
      </w:rPr>
    </w:lvl>
    <w:lvl w:ilvl="3" w:tplc="8C065664">
      <w:start w:val="1"/>
      <w:numFmt w:val="bullet"/>
      <w:lvlText w:val=""/>
      <w:lvlJc w:val="left"/>
      <w:pPr>
        <w:tabs>
          <w:tab w:val="num" w:pos="2880"/>
        </w:tabs>
        <w:ind w:left="2880" w:hanging="360"/>
      </w:pPr>
      <w:rPr>
        <w:rFonts w:ascii="Symbol" w:hAnsi="Symbol"/>
      </w:rPr>
    </w:lvl>
    <w:lvl w:ilvl="4" w:tplc="A81CDB56">
      <w:start w:val="1"/>
      <w:numFmt w:val="bullet"/>
      <w:lvlText w:val="o"/>
      <w:lvlJc w:val="left"/>
      <w:pPr>
        <w:tabs>
          <w:tab w:val="num" w:pos="3600"/>
        </w:tabs>
        <w:ind w:left="3600" w:hanging="360"/>
      </w:pPr>
      <w:rPr>
        <w:rFonts w:ascii="Courier New" w:hAnsi="Courier New"/>
      </w:rPr>
    </w:lvl>
    <w:lvl w:ilvl="5" w:tplc="1E286B02">
      <w:start w:val="1"/>
      <w:numFmt w:val="bullet"/>
      <w:lvlText w:val=""/>
      <w:lvlJc w:val="left"/>
      <w:pPr>
        <w:tabs>
          <w:tab w:val="num" w:pos="4320"/>
        </w:tabs>
        <w:ind w:left="4320" w:hanging="360"/>
      </w:pPr>
      <w:rPr>
        <w:rFonts w:ascii="Wingdings" w:hAnsi="Wingdings"/>
      </w:rPr>
    </w:lvl>
    <w:lvl w:ilvl="6" w:tplc="B20AD43A">
      <w:start w:val="1"/>
      <w:numFmt w:val="bullet"/>
      <w:lvlText w:val=""/>
      <w:lvlJc w:val="left"/>
      <w:pPr>
        <w:tabs>
          <w:tab w:val="num" w:pos="5040"/>
        </w:tabs>
        <w:ind w:left="5040" w:hanging="360"/>
      </w:pPr>
      <w:rPr>
        <w:rFonts w:ascii="Symbol" w:hAnsi="Symbol"/>
      </w:rPr>
    </w:lvl>
    <w:lvl w:ilvl="7" w:tplc="63DEC4B8">
      <w:start w:val="1"/>
      <w:numFmt w:val="bullet"/>
      <w:lvlText w:val="o"/>
      <w:lvlJc w:val="left"/>
      <w:pPr>
        <w:tabs>
          <w:tab w:val="num" w:pos="5760"/>
        </w:tabs>
        <w:ind w:left="5760" w:hanging="360"/>
      </w:pPr>
      <w:rPr>
        <w:rFonts w:ascii="Courier New" w:hAnsi="Courier New"/>
      </w:rPr>
    </w:lvl>
    <w:lvl w:ilvl="8" w:tplc="47563A32">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tplc="535659F4">
      <w:start w:val="1"/>
      <w:numFmt w:val="bullet"/>
      <w:lvlText w:val="o"/>
      <w:lvlJc w:val="left"/>
      <w:pPr>
        <w:tabs>
          <w:tab w:val="num" w:pos="720"/>
        </w:tabs>
        <w:ind w:left="720" w:hanging="360"/>
      </w:pPr>
      <w:rPr>
        <w:rFonts w:ascii="Courier New" w:hAnsi="Courier New"/>
      </w:rPr>
    </w:lvl>
    <w:lvl w:ilvl="1" w:tplc="53E00E1E">
      <w:start w:val="1"/>
      <w:numFmt w:val="bullet"/>
      <w:lvlText w:val="o"/>
      <w:lvlJc w:val="left"/>
      <w:pPr>
        <w:ind w:left="1440" w:hanging="360"/>
      </w:pPr>
      <w:rPr>
        <w:rFonts w:ascii="Courier New" w:hAnsi="Courier New"/>
      </w:rPr>
    </w:lvl>
    <w:lvl w:ilvl="2" w:tplc="FAEAA93E">
      <w:start w:val="1"/>
      <w:numFmt w:val="bullet"/>
      <w:lvlText w:val=""/>
      <w:lvlJc w:val="left"/>
      <w:pPr>
        <w:tabs>
          <w:tab w:val="num" w:pos="2160"/>
        </w:tabs>
        <w:ind w:left="2160" w:hanging="360"/>
      </w:pPr>
      <w:rPr>
        <w:rFonts w:ascii="Wingdings" w:hAnsi="Wingdings"/>
      </w:rPr>
    </w:lvl>
    <w:lvl w:ilvl="3" w:tplc="5FB080F0">
      <w:start w:val="1"/>
      <w:numFmt w:val="bullet"/>
      <w:lvlText w:val=""/>
      <w:lvlJc w:val="left"/>
      <w:pPr>
        <w:tabs>
          <w:tab w:val="num" w:pos="2880"/>
        </w:tabs>
        <w:ind w:left="2880" w:hanging="360"/>
      </w:pPr>
      <w:rPr>
        <w:rFonts w:ascii="Symbol" w:hAnsi="Symbol"/>
      </w:rPr>
    </w:lvl>
    <w:lvl w:ilvl="4" w:tplc="EC8E9DA2">
      <w:start w:val="1"/>
      <w:numFmt w:val="bullet"/>
      <w:lvlText w:val="o"/>
      <w:lvlJc w:val="left"/>
      <w:pPr>
        <w:tabs>
          <w:tab w:val="num" w:pos="3600"/>
        </w:tabs>
        <w:ind w:left="3600" w:hanging="360"/>
      </w:pPr>
      <w:rPr>
        <w:rFonts w:ascii="Courier New" w:hAnsi="Courier New"/>
      </w:rPr>
    </w:lvl>
    <w:lvl w:ilvl="5" w:tplc="F95CD328">
      <w:start w:val="1"/>
      <w:numFmt w:val="bullet"/>
      <w:lvlText w:val=""/>
      <w:lvlJc w:val="left"/>
      <w:pPr>
        <w:tabs>
          <w:tab w:val="num" w:pos="4320"/>
        </w:tabs>
        <w:ind w:left="4320" w:hanging="360"/>
      </w:pPr>
      <w:rPr>
        <w:rFonts w:ascii="Wingdings" w:hAnsi="Wingdings"/>
      </w:rPr>
    </w:lvl>
    <w:lvl w:ilvl="6" w:tplc="2E9437E2">
      <w:start w:val="1"/>
      <w:numFmt w:val="bullet"/>
      <w:lvlText w:val=""/>
      <w:lvlJc w:val="left"/>
      <w:pPr>
        <w:tabs>
          <w:tab w:val="num" w:pos="5040"/>
        </w:tabs>
        <w:ind w:left="5040" w:hanging="360"/>
      </w:pPr>
      <w:rPr>
        <w:rFonts w:ascii="Symbol" w:hAnsi="Symbol"/>
      </w:rPr>
    </w:lvl>
    <w:lvl w:ilvl="7" w:tplc="390A92D4">
      <w:start w:val="1"/>
      <w:numFmt w:val="bullet"/>
      <w:lvlText w:val="o"/>
      <w:lvlJc w:val="left"/>
      <w:pPr>
        <w:tabs>
          <w:tab w:val="num" w:pos="5760"/>
        </w:tabs>
        <w:ind w:left="5760" w:hanging="360"/>
      </w:pPr>
      <w:rPr>
        <w:rFonts w:ascii="Courier New" w:hAnsi="Courier New"/>
      </w:rPr>
    </w:lvl>
    <w:lvl w:ilvl="8" w:tplc="65780A00">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tplc="457AC2CC">
      <w:start w:val="1"/>
      <w:numFmt w:val="bullet"/>
      <w:lvlText w:val="o"/>
      <w:lvlJc w:val="left"/>
      <w:pPr>
        <w:tabs>
          <w:tab w:val="num" w:pos="720"/>
        </w:tabs>
        <w:ind w:left="720" w:hanging="360"/>
      </w:pPr>
      <w:rPr>
        <w:rFonts w:ascii="Courier New" w:hAnsi="Courier New"/>
      </w:rPr>
    </w:lvl>
    <w:lvl w:ilvl="1" w:tplc="C7A24206">
      <w:start w:val="1"/>
      <w:numFmt w:val="bullet"/>
      <w:lvlText w:val="o"/>
      <w:lvlJc w:val="left"/>
      <w:pPr>
        <w:ind w:left="1440" w:hanging="360"/>
      </w:pPr>
      <w:rPr>
        <w:rFonts w:ascii="Courier New" w:hAnsi="Courier New"/>
      </w:rPr>
    </w:lvl>
    <w:lvl w:ilvl="2" w:tplc="41EA23BE">
      <w:start w:val="1"/>
      <w:numFmt w:val="bullet"/>
      <w:lvlText w:val=""/>
      <w:lvlJc w:val="left"/>
      <w:pPr>
        <w:tabs>
          <w:tab w:val="num" w:pos="2160"/>
        </w:tabs>
        <w:ind w:left="2160" w:hanging="360"/>
      </w:pPr>
      <w:rPr>
        <w:rFonts w:ascii="Wingdings" w:hAnsi="Wingdings"/>
      </w:rPr>
    </w:lvl>
    <w:lvl w:ilvl="3" w:tplc="8C4A8102">
      <w:start w:val="1"/>
      <w:numFmt w:val="bullet"/>
      <w:lvlText w:val=""/>
      <w:lvlJc w:val="left"/>
      <w:pPr>
        <w:tabs>
          <w:tab w:val="num" w:pos="2880"/>
        </w:tabs>
        <w:ind w:left="2880" w:hanging="360"/>
      </w:pPr>
      <w:rPr>
        <w:rFonts w:ascii="Symbol" w:hAnsi="Symbol"/>
      </w:rPr>
    </w:lvl>
    <w:lvl w:ilvl="4" w:tplc="A4885D9C">
      <w:start w:val="1"/>
      <w:numFmt w:val="bullet"/>
      <w:lvlText w:val="o"/>
      <w:lvlJc w:val="left"/>
      <w:pPr>
        <w:tabs>
          <w:tab w:val="num" w:pos="3600"/>
        </w:tabs>
        <w:ind w:left="3600" w:hanging="360"/>
      </w:pPr>
      <w:rPr>
        <w:rFonts w:ascii="Courier New" w:hAnsi="Courier New"/>
      </w:rPr>
    </w:lvl>
    <w:lvl w:ilvl="5" w:tplc="8C7E3AC0">
      <w:start w:val="1"/>
      <w:numFmt w:val="bullet"/>
      <w:lvlText w:val=""/>
      <w:lvlJc w:val="left"/>
      <w:pPr>
        <w:tabs>
          <w:tab w:val="num" w:pos="4320"/>
        </w:tabs>
        <w:ind w:left="4320" w:hanging="360"/>
      </w:pPr>
      <w:rPr>
        <w:rFonts w:ascii="Wingdings" w:hAnsi="Wingdings"/>
      </w:rPr>
    </w:lvl>
    <w:lvl w:ilvl="6" w:tplc="41585774">
      <w:start w:val="1"/>
      <w:numFmt w:val="bullet"/>
      <w:lvlText w:val=""/>
      <w:lvlJc w:val="left"/>
      <w:pPr>
        <w:tabs>
          <w:tab w:val="num" w:pos="5040"/>
        </w:tabs>
        <w:ind w:left="5040" w:hanging="360"/>
      </w:pPr>
      <w:rPr>
        <w:rFonts w:ascii="Symbol" w:hAnsi="Symbol"/>
      </w:rPr>
    </w:lvl>
    <w:lvl w:ilvl="7" w:tplc="675EE47E">
      <w:start w:val="1"/>
      <w:numFmt w:val="bullet"/>
      <w:lvlText w:val="o"/>
      <w:lvlJc w:val="left"/>
      <w:pPr>
        <w:tabs>
          <w:tab w:val="num" w:pos="5760"/>
        </w:tabs>
        <w:ind w:left="5760" w:hanging="360"/>
      </w:pPr>
      <w:rPr>
        <w:rFonts w:ascii="Courier New" w:hAnsi="Courier New"/>
      </w:rPr>
    </w:lvl>
    <w:lvl w:ilvl="8" w:tplc="5F468EFA">
      <w:start w:val="1"/>
      <w:numFmt w:val="bullet"/>
      <w:lvlText w:val=""/>
      <w:lvlJc w:val="left"/>
      <w:pPr>
        <w:tabs>
          <w:tab w:val="num" w:pos="6480"/>
        </w:tabs>
        <w:ind w:left="6480" w:hanging="360"/>
      </w:pPr>
      <w:rPr>
        <w:rFonts w:ascii="Wingdings" w:hAnsi="Wingdings"/>
      </w:rPr>
    </w:lvl>
  </w:abstractNum>
  <w:abstractNum w:abstractNumId="5">
    <w:nsid w:val="00000006"/>
    <w:multiLevelType w:val="multilevel"/>
    <w:tmpl w:val="0000000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hybridMultilevel"/>
    <w:tmpl w:val="00000008"/>
    <w:lvl w:ilvl="0" w:tplc="52BEB59A">
      <w:start w:val="1"/>
      <w:numFmt w:val="bullet"/>
      <w:lvlText w:val=""/>
      <w:lvlJc w:val="left"/>
      <w:pPr>
        <w:ind w:left="720" w:hanging="360"/>
      </w:pPr>
      <w:rPr>
        <w:rFonts w:ascii="Symbol" w:hAnsi="Symbol"/>
      </w:rPr>
    </w:lvl>
    <w:lvl w:ilvl="1" w:tplc="59AC8800">
      <w:start w:val="1"/>
      <w:numFmt w:val="bullet"/>
      <w:lvlText w:val="o"/>
      <w:lvlJc w:val="left"/>
      <w:pPr>
        <w:tabs>
          <w:tab w:val="num" w:pos="1440"/>
        </w:tabs>
        <w:ind w:left="1440" w:hanging="360"/>
      </w:pPr>
      <w:rPr>
        <w:rFonts w:ascii="Courier New" w:hAnsi="Courier New"/>
      </w:rPr>
    </w:lvl>
    <w:lvl w:ilvl="2" w:tplc="D0ACDC94">
      <w:start w:val="1"/>
      <w:numFmt w:val="bullet"/>
      <w:lvlText w:val=""/>
      <w:lvlJc w:val="left"/>
      <w:pPr>
        <w:tabs>
          <w:tab w:val="num" w:pos="2160"/>
        </w:tabs>
        <w:ind w:left="2160" w:hanging="360"/>
      </w:pPr>
      <w:rPr>
        <w:rFonts w:ascii="Wingdings" w:hAnsi="Wingdings"/>
      </w:rPr>
    </w:lvl>
    <w:lvl w:ilvl="3" w:tplc="D1F2BB10">
      <w:start w:val="1"/>
      <w:numFmt w:val="bullet"/>
      <w:lvlText w:val=""/>
      <w:lvlJc w:val="left"/>
      <w:pPr>
        <w:tabs>
          <w:tab w:val="num" w:pos="2880"/>
        </w:tabs>
        <w:ind w:left="2880" w:hanging="360"/>
      </w:pPr>
      <w:rPr>
        <w:rFonts w:ascii="Symbol" w:hAnsi="Symbol"/>
      </w:rPr>
    </w:lvl>
    <w:lvl w:ilvl="4" w:tplc="CFFC907C">
      <w:start w:val="1"/>
      <w:numFmt w:val="bullet"/>
      <w:lvlText w:val="o"/>
      <w:lvlJc w:val="left"/>
      <w:pPr>
        <w:tabs>
          <w:tab w:val="num" w:pos="3600"/>
        </w:tabs>
        <w:ind w:left="3600" w:hanging="360"/>
      </w:pPr>
      <w:rPr>
        <w:rFonts w:ascii="Courier New" w:hAnsi="Courier New"/>
      </w:rPr>
    </w:lvl>
    <w:lvl w:ilvl="5" w:tplc="655CE62A">
      <w:start w:val="1"/>
      <w:numFmt w:val="bullet"/>
      <w:lvlText w:val=""/>
      <w:lvlJc w:val="left"/>
      <w:pPr>
        <w:tabs>
          <w:tab w:val="num" w:pos="4320"/>
        </w:tabs>
        <w:ind w:left="4320" w:hanging="360"/>
      </w:pPr>
      <w:rPr>
        <w:rFonts w:ascii="Wingdings" w:hAnsi="Wingdings"/>
      </w:rPr>
    </w:lvl>
    <w:lvl w:ilvl="6" w:tplc="60089E7C">
      <w:start w:val="1"/>
      <w:numFmt w:val="bullet"/>
      <w:lvlText w:val=""/>
      <w:lvlJc w:val="left"/>
      <w:pPr>
        <w:tabs>
          <w:tab w:val="num" w:pos="5040"/>
        </w:tabs>
        <w:ind w:left="5040" w:hanging="360"/>
      </w:pPr>
      <w:rPr>
        <w:rFonts w:ascii="Symbol" w:hAnsi="Symbol"/>
      </w:rPr>
    </w:lvl>
    <w:lvl w:ilvl="7" w:tplc="65EC830A">
      <w:start w:val="1"/>
      <w:numFmt w:val="bullet"/>
      <w:lvlText w:val="o"/>
      <w:lvlJc w:val="left"/>
      <w:pPr>
        <w:tabs>
          <w:tab w:val="num" w:pos="5760"/>
        </w:tabs>
        <w:ind w:left="5760" w:hanging="360"/>
      </w:pPr>
      <w:rPr>
        <w:rFonts w:ascii="Courier New" w:hAnsi="Courier New"/>
      </w:rPr>
    </w:lvl>
    <w:lvl w:ilvl="8" w:tplc="ABDE012A">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tplc="1262BDC0">
      <w:start w:val="1"/>
      <w:numFmt w:val="bullet"/>
      <w:lvlText w:val=""/>
      <w:lvlJc w:val="left"/>
      <w:pPr>
        <w:ind w:left="720" w:hanging="360"/>
      </w:pPr>
      <w:rPr>
        <w:rFonts w:ascii="Symbol" w:hAnsi="Symbol"/>
      </w:rPr>
    </w:lvl>
    <w:lvl w:ilvl="1" w:tplc="14265568">
      <w:start w:val="1"/>
      <w:numFmt w:val="bullet"/>
      <w:lvlText w:val="o"/>
      <w:lvlJc w:val="left"/>
      <w:pPr>
        <w:tabs>
          <w:tab w:val="num" w:pos="1440"/>
        </w:tabs>
        <w:ind w:left="1440" w:hanging="360"/>
      </w:pPr>
      <w:rPr>
        <w:rFonts w:ascii="Courier New" w:hAnsi="Courier New"/>
      </w:rPr>
    </w:lvl>
    <w:lvl w:ilvl="2" w:tplc="CB90EDF2">
      <w:start w:val="1"/>
      <w:numFmt w:val="bullet"/>
      <w:lvlText w:val=""/>
      <w:lvlJc w:val="left"/>
      <w:pPr>
        <w:tabs>
          <w:tab w:val="num" w:pos="2160"/>
        </w:tabs>
        <w:ind w:left="2160" w:hanging="360"/>
      </w:pPr>
      <w:rPr>
        <w:rFonts w:ascii="Wingdings" w:hAnsi="Wingdings"/>
      </w:rPr>
    </w:lvl>
    <w:lvl w:ilvl="3" w:tplc="FBEE9758">
      <w:start w:val="1"/>
      <w:numFmt w:val="bullet"/>
      <w:lvlText w:val=""/>
      <w:lvlJc w:val="left"/>
      <w:pPr>
        <w:tabs>
          <w:tab w:val="num" w:pos="2880"/>
        </w:tabs>
        <w:ind w:left="2880" w:hanging="360"/>
      </w:pPr>
      <w:rPr>
        <w:rFonts w:ascii="Symbol" w:hAnsi="Symbol"/>
      </w:rPr>
    </w:lvl>
    <w:lvl w:ilvl="4" w:tplc="877414E0">
      <w:start w:val="1"/>
      <w:numFmt w:val="bullet"/>
      <w:lvlText w:val="o"/>
      <w:lvlJc w:val="left"/>
      <w:pPr>
        <w:tabs>
          <w:tab w:val="num" w:pos="3600"/>
        </w:tabs>
        <w:ind w:left="3600" w:hanging="360"/>
      </w:pPr>
      <w:rPr>
        <w:rFonts w:ascii="Courier New" w:hAnsi="Courier New"/>
      </w:rPr>
    </w:lvl>
    <w:lvl w:ilvl="5" w:tplc="23A027E0">
      <w:start w:val="1"/>
      <w:numFmt w:val="bullet"/>
      <w:lvlText w:val=""/>
      <w:lvlJc w:val="left"/>
      <w:pPr>
        <w:tabs>
          <w:tab w:val="num" w:pos="4320"/>
        </w:tabs>
        <w:ind w:left="4320" w:hanging="360"/>
      </w:pPr>
      <w:rPr>
        <w:rFonts w:ascii="Wingdings" w:hAnsi="Wingdings"/>
      </w:rPr>
    </w:lvl>
    <w:lvl w:ilvl="6" w:tplc="210A0586">
      <w:start w:val="1"/>
      <w:numFmt w:val="bullet"/>
      <w:lvlText w:val=""/>
      <w:lvlJc w:val="left"/>
      <w:pPr>
        <w:tabs>
          <w:tab w:val="num" w:pos="5040"/>
        </w:tabs>
        <w:ind w:left="5040" w:hanging="360"/>
      </w:pPr>
      <w:rPr>
        <w:rFonts w:ascii="Symbol" w:hAnsi="Symbol"/>
      </w:rPr>
    </w:lvl>
    <w:lvl w:ilvl="7" w:tplc="210665CE">
      <w:start w:val="1"/>
      <w:numFmt w:val="bullet"/>
      <w:lvlText w:val="o"/>
      <w:lvlJc w:val="left"/>
      <w:pPr>
        <w:tabs>
          <w:tab w:val="num" w:pos="5760"/>
        </w:tabs>
        <w:ind w:left="5760" w:hanging="360"/>
      </w:pPr>
      <w:rPr>
        <w:rFonts w:ascii="Courier New" w:hAnsi="Courier New"/>
      </w:rPr>
    </w:lvl>
    <w:lvl w:ilvl="8" w:tplc="FF5AE878">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tplc="03C01BEC">
      <w:start w:val="1"/>
      <w:numFmt w:val="bullet"/>
      <w:lvlText w:val=""/>
      <w:lvlJc w:val="left"/>
      <w:pPr>
        <w:ind w:left="720" w:hanging="360"/>
      </w:pPr>
      <w:rPr>
        <w:rFonts w:ascii="Symbol" w:hAnsi="Symbol"/>
      </w:rPr>
    </w:lvl>
    <w:lvl w:ilvl="1" w:tplc="7C729370">
      <w:start w:val="1"/>
      <w:numFmt w:val="bullet"/>
      <w:lvlText w:val="o"/>
      <w:lvlJc w:val="left"/>
      <w:pPr>
        <w:tabs>
          <w:tab w:val="num" w:pos="1440"/>
        </w:tabs>
        <w:ind w:left="1440" w:hanging="360"/>
      </w:pPr>
      <w:rPr>
        <w:rFonts w:ascii="Courier New" w:hAnsi="Courier New"/>
      </w:rPr>
    </w:lvl>
    <w:lvl w:ilvl="2" w:tplc="C8E8EF04">
      <w:start w:val="1"/>
      <w:numFmt w:val="bullet"/>
      <w:lvlText w:val=""/>
      <w:lvlJc w:val="left"/>
      <w:pPr>
        <w:tabs>
          <w:tab w:val="num" w:pos="2160"/>
        </w:tabs>
        <w:ind w:left="2160" w:hanging="360"/>
      </w:pPr>
      <w:rPr>
        <w:rFonts w:ascii="Wingdings" w:hAnsi="Wingdings"/>
      </w:rPr>
    </w:lvl>
    <w:lvl w:ilvl="3" w:tplc="2D825320">
      <w:start w:val="1"/>
      <w:numFmt w:val="bullet"/>
      <w:lvlText w:val=""/>
      <w:lvlJc w:val="left"/>
      <w:pPr>
        <w:tabs>
          <w:tab w:val="num" w:pos="2880"/>
        </w:tabs>
        <w:ind w:left="2880" w:hanging="360"/>
      </w:pPr>
      <w:rPr>
        <w:rFonts w:ascii="Symbol" w:hAnsi="Symbol"/>
      </w:rPr>
    </w:lvl>
    <w:lvl w:ilvl="4" w:tplc="65E8F15A">
      <w:start w:val="1"/>
      <w:numFmt w:val="bullet"/>
      <w:lvlText w:val="o"/>
      <w:lvlJc w:val="left"/>
      <w:pPr>
        <w:tabs>
          <w:tab w:val="num" w:pos="3600"/>
        </w:tabs>
        <w:ind w:left="3600" w:hanging="360"/>
      </w:pPr>
      <w:rPr>
        <w:rFonts w:ascii="Courier New" w:hAnsi="Courier New"/>
      </w:rPr>
    </w:lvl>
    <w:lvl w:ilvl="5" w:tplc="D12067E6">
      <w:start w:val="1"/>
      <w:numFmt w:val="bullet"/>
      <w:lvlText w:val=""/>
      <w:lvlJc w:val="left"/>
      <w:pPr>
        <w:tabs>
          <w:tab w:val="num" w:pos="4320"/>
        </w:tabs>
        <w:ind w:left="4320" w:hanging="360"/>
      </w:pPr>
      <w:rPr>
        <w:rFonts w:ascii="Wingdings" w:hAnsi="Wingdings"/>
      </w:rPr>
    </w:lvl>
    <w:lvl w:ilvl="6" w:tplc="55CE467A">
      <w:start w:val="1"/>
      <w:numFmt w:val="bullet"/>
      <w:lvlText w:val=""/>
      <w:lvlJc w:val="left"/>
      <w:pPr>
        <w:tabs>
          <w:tab w:val="num" w:pos="5040"/>
        </w:tabs>
        <w:ind w:left="5040" w:hanging="360"/>
      </w:pPr>
      <w:rPr>
        <w:rFonts w:ascii="Symbol" w:hAnsi="Symbol"/>
      </w:rPr>
    </w:lvl>
    <w:lvl w:ilvl="7" w:tplc="3DCC0420">
      <w:start w:val="1"/>
      <w:numFmt w:val="bullet"/>
      <w:lvlText w:val="o"/>
      <w:lvlJc w:val="left"/>
      <w:pPr>
        <w:tabs>
          <w:tab w:val="num" w:pos="5760"/>
        </w:tabs>
        <w:ind w:left="5760" w:hanging="360"/>
      </w:pPr>
      <w:rPr>
        <w:rFonts w:ascii="Courier New" w:hAnsi="Courier New"/>
      </w:rPr>
    </w:lvl>
    <w:lvl w:ilvl="8" w:tplc="A3603F4E">
      <w:start w:val="1"/>
      <w:numFmt w:val="bullet"/>
      <w:lvlText w:val=""/>
      <w:lvlJc w:val="left"/>
      <w:pPr>
        <w:tabs>
          <w:tab w:val="num" w:pos="6480"/>
        </w:tabs>
        <w:ind w:left="6480" w:hanging="360"/>
      </w:pPr>
      <w:rPr>
        <w:rFonts w:ascii="Wingdings" w:hAnsi="Wingdings"/>
      </w:rPr>
    </w:lvl>
  </w:abstractNum>
  <w:abstractNum w:abstractNumId="10">
    <w:nsid w:val="0000000B"/>
    <w:multiLevelType w:val="multilevel"/>
    <w:tmpl w:val="0000000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hybridMultilevel"/>
    <w:tmpl w:val="0000000E"/>
    <w:lvl w:ilvl="0" w:tplc="D232406C">
      <w:start w:val="1"/>
      <w:numFmt w:val="bullet"/>
      <w:lvlText w:val=""/>
      <w:lvlJc w:val="left"/>
      <w:pPr>
        <w:ind w:left="720" w:hanging="360"/>
      </w:pPr>
      <w:rPr>
        <w:rFonts w:ascii="Symbol" w:hAnsi="Symbol"/>
      </w:rPr>
    </w:lvl>
    <w:lvl w:ilvl="1" w:tplc="C4F8DAFC">
      <w:start w:val="1"/>
      <w:numFmt w:val="bullet"/>
      <w:lvlText w:val="o"/>
      <w:lvlJc w:val="left"/>
      <w:pPr>
        <w:tabs>
          <w:tab w:val="num" w:pos="1440"/>
        </w:tabs>
        <w:ind w:left="1440" w:hanging="360"/>
      </w:pPr>
      <w:rPr>
        <w:rFonts w:ascii="Courier New" w:hAnsi="Courier New"/>
      </w:rPr>
    </w:lvl>
    <w:lvl w:ilvl="2" w:tplc="B8D20850">
      <w:start w:val="1"/>
      <w:numFmt w:val="bullet"/>
      <w:lvlText w:val=""/>
      <w:lvlJc w:val="left"/>
      <w:pPr>
        <w:tabs>
          <w:tab w:val="num" w:pos="2160"/>
        </w:tabs>
        <w:ind w:left="2160" w:hanging="360"/>
      </w:pPr>
      <w:rPr>
        <w:rFonts w:ascii="Wingdings" w:hAnsi="Wingdings"/>
      </w:rPr>
    </w:lvl>
    <w:lvl w:ilvl="3" w:tplc="21562388">
      <w:start w:val="1"/>
      <w:numFmt w:val="bullet"/>
      <w:lvlText w:val=""/>
      <w:lvlJc w:val="left"/>
      <w:pPr>
        <w:tabs>
          <w:tab w:val="num" w:pos="2880"/>
        </w:tabs>
        <w:ind w:left="2880" w:hanging="360"/>
      </w:pPr>
      <w:rPr>
        <w:rFonts w:ascii="Symbol" w:hAnsi="Symbol"/>
      </w:rPr>
    </w:lvl>
    <w:lvl w:ilvl="4" w:tplc="6D90BE40">
      <w:start w:val="1"/>
      <w:numFmt w:val="bullet"/>
      <w:lvlText w:val="o"/>
      <w:lvlJc w:val="left"/>
      <w:pPr>
        <w:tabs>
          <w:tab w:val="num" w:pos="3600"/>
        </w:tabs>
        <w:ind w:left="3600" w:hanging="360"/>
      </w:pPr>
      <w:rPr>
        <w:rFonts w:ascii="Courier New" w:hAnsi="Courier New"/>
      </w:rPr>
    </w:lvl>
    <w:lvl w:ilvl="5" w:tplc="28BC3A88">
      <w:start w:val="1"/>
      <w:numFmt w:val="bullet"/>
      <w:lvlText w:val=""/>
      <w:lvlJc w:val="left"/>
      <w:pPr>
        <w:tabs>
          <w:tab w:val="num" w:pos="4320"/>
        </w:tabs>
        <w:ind w:left="4320" w:hanging="360"/>
      </w:pPr>
      <w:rPr>
        <w:rFonts w:ascii="Wingdings" w:hAnsi="Wingdings"/>
      </w:rPr>
    </w:lvl>
    <w:lvl w:ilvl="6" w:tplc="D2581C42">
      <w:start w:val="1"/>
      <w:numFmt w:val="bullet"/>
      <w:lvlText w:val=""/>
      <w:lvlJc w:val="left"/>
      <w:pPr>
        <w:tabs>
          <w:tab w:val="num" w:pos="5040"/>
        </w:tabs>
        <w:ind w:left="5040" w:hanging="360"/>
      </w:pPr>
      <w:rPr>
        <w:rFonts w:ascii="Symbol" w:hAnsi="Symbol"/>
      </w:rPr>
    </w:lvl>
    <w:lvl w:ilvl="7" w:tplc="5B4CD314">
      <w:start w:val="1"/>
      <w:numFmt w:val="bullet"/>
      <w:lvlText w:val="o"/>
      <w:lvlJc w:val="left"/>
      <w:pPr>
        <w:tabs>
          <w:tab w:val="num" w:pos="5760"/>
        </w:tabs>
        <w:ind w:left="5760" w:hanging="360"/>
      </w:pPr>
      <w:rPr>
        <w:rFonts w:ascii="Courier New" w:hAnsi="Courier New"/>
      </w:rPr>
    </w:lvl>
    <w:lvl w:ilvl="8" w:tplc="4E045DD6">
      <w:start w:val="1"/>
      <w:numFmt w:val="bullet"/>
      <w:lvlText w:val=""/>
      <w:lvlJc w:val="left"/>
      <w:pPr>
        <w:tabs>
          <w:tab w:val="num" w:pos="6480"/>
        </w:tabs>
        <w:ind w:left="6480" w:hanging="360"/>
      </w:pPr>
      <w:rPr>
        <w:rFonts w:ascii="Wingdings" w:hAnsi="Wingdings"/>
      </w:rPr>
    </w:lvl>
  </w:abstractNum>
  <w:abstractNum w:abstractNumId="14">
    <w:nsid w:val="0000000F"/>
    <w:multiLevelType w:val="hybridMultilevel"/>
    <w:tmpl w:val="0000000F"/>
    <w:lvl w:ilvl="0" w:tplc="78F4CDE6">
      <w:start w:val="1"/>
      <w:numFmt w:val="bullet"/>
      <w:lvlText w:val=""/>
      <w:lvlJc w:val="left"/>
      <w:pPr>
        <w:ind w:left="720" w:hanging="360"/>
      </w:pPr>
      <w:rPr>
        <w:rFonts w:ascii="Symbol" w:hAnsi="Symbol"/>
      </w:rPr>
    </w:lvl>
    <w:lvl w:ilvl="1" w:tplc="65A4B308">
      <w:start w:val="1"/>
      <w:numFmt w:val="bullet"/>
      <w:lvlText w:val="o"/>
      <w:lvlJc w:val="left"/>
      <w:pPr>
        <w:tabs>
          <w:tab w:val="num" w:pos="1440"/>
        </w:tabs>
        <w:ind w:left="1440" w:hanging="360"/>
      </w:pPr>
      <w:rPr>
        <w:rFonts w:ascii="Courier New" w:hAnsi="Courier New"/>
      </w:rPr>
    </w:lvl>
    <w:lvl w:ilvl="2" w:tplc="BC6867AA">
      <w:start w:val="1"/>
      <w:numFmt w:val="bullet"/>
      <w:lvlText w:val=""/>
      <w:lvlJc w:val="left"/>
      <w:pPr>
        <w:tabs>
          <w:tab w:val="num" w:pos="2160"/>
        </w:tabs>
        <w:ind w:left="2160" w:hanging="360"/>
      </w:pPr>
      <w:rPr>
        <w:rFonts w:ascii="Wingdings" w:hAnsi="Wingdings"/>
      </w:rPr>
    </w:lvl>
    <w:lvl w:ilvl="3" w:tplc="4F6683FE">
      <w:start w:val="1"/>
      <w:numFmt w:val="bullet"/>
      <w:lvlText w:val=""/>
      <w:lvlJc w:val="left"/>
      <w:pPr>
        <w:tabs>
          <w:tab w:val="num" w:pos="2880"/>
        </w:tabs>
        <w:ind w:left="2880" w:hanging="360"/>
      </w:pPr>
      <w:rPr>
        <w:rFonts w:ascii="Symbol" w:hAnsi="Symbol"/>
      </w:rPr>
    </w:lvl>
    <w:lvl w:ilvl="4" w:tplc="09C045BC">
      <w:start w:val="1"/>
      <w:numFmt w:val="bullet"/>
      <w:lvlText w:val="o"/>
      <w:lvlJc w:val="left"/>
      <w:pPr>
        <w:tabs>
          <w:tab w:val="num" w:pos="3600"/>
        </w:tabs>
        <w:ind w:left="3600" w:hanging="360"/>
      </w:pPr>
      <w:rPr>
        <w:rFonts w:ascii="Courier New" w:hAnsi="Courier New"/>
      </w:rPr>
    </w:lvl>
    <w:lvl w:ilvl="5" w:tplc="AAFAEAD8">
      <w:start w:val="1"/>
      <w:numFmt w:val="bullet"/>
      <w:lvlText w:val=""/>
      <w:lvlJc w:val="left"/>
      <w:pPr>
        <w:tabs>
          <w:tab w:val="num" w:pos="4320"/>
        </w:tabs>
        <w:ind w:left="4320" w:hanging="360"/>
      </w:pPr>
      <w:rPr>
        <w:rFonts w:ascii="Wingdings" w:hAnsi="Wingdings"/>
      </w:rPr>
    </w:lvl>
    <w:lvl w:ilvl="6" w:tplc="1A7A22E4">
      <w:start w:val="1"/>
      <w:numFmt w:val="bullet"/>
      <w:lvlText w:val=""/>
      <w:lvlJc w:val="left"/>
      <w:pPr>
        <w:tabs>
          <w:tab w:val="num" w:pos="5040"/>
        </w:tabs>
        <w:ind w:left="5040" w:hanging="360"/>
      </w:pPr>
      <w:rPr>
        <w:rFonts w:ascii="Symbol" w:hAnsi="Symbol"/>
      </w:rPr>
    </w:lvl>
    <w:lvl w:ilvl="7" w:tplc="C6400294">
      <w:start w:val="1"/>
      <w:numFmt w:val="bullet"/>
      <w:lvlText w:val="o"/>
      <w:lvlJc w:val="left"/>
      <w:pPr>
        <w:tabs>
          <w:tab w:val="num" w:pos="5760"/>
        </w:tabs>
        <w:ind w:left="5760" w:hanging="360"/>
      </w:pPr>
      <w:rPr>
        <w:rFonts w:ascii="Courier New" w:hAnsi="Courier New"/>
      </w:rPr>
    </w:lvl>
    <w:lvl w:ilvl="8" w:tplc="2AC8A462">
      <w:start w:val="1"/>
      <w:numFmt w:val="bullet"/>
      <w:lvlText w:val=""/>
      <w:lvlJc w:val="left"/>
      <w:pPr>
        <w:tabs>
          <w:tab w:val="num" w:pos="6480"/>
        </w:tabs>
        <w:ind w:left="6480" w:hanging="360"/>
      </w:pPr>
      <w:rPr>
        <w:rFonts w:ascii="Wingdings" w:hAnsi="Wingdings"/>
      </w:rPr>
    </w:lvl>
  </w:abstractNum>
  <w:abstractNum w:abstractNumId="15">
    <w:nsid w:val="00000010"/>
    <w:multiLevelType w:val="hybridMultilevel"/>
    <w:tmpl w:val="00000010"/>
    <w:lvl w:ilvl="0" w:tplc="A42CD42C">
      <w:start w:val="1"/>
      <w:numFmt w:val="bullet"/>
      <w:lvlText w:val=""/>
      <w:lvlJc w:val="left"/>
      <w:pPr>
        <w:ind w:left="720" w:hanging="360"/>
      </w:pPr>
      <w:rPr>
        <w:rFonts w:ascii="Symbol" w:hAnsi="Symbol"/>
      </w:rPr>
    </w:lvl>
    <w:lvl w:ilvl="1" w:tplc="5CA81506">
      <w:start w:val="1"/>
      <w:numFmt w:val="bullet"/>
      <w:lvlText w:val="o"/>
      <w:lvlJc w:val="left"/>
      <w:pPr>
        <w:tabs>
          <w:tab w:val="num" w:pos="1440"/>
        </w:tabs>
        <w:ind w:left="1440" w:hanging="360"/>
      </w:pPr>
      <w:rPr>
        <w:rFonts w:ascii="Courier New" w:hAnsi="Courier New"/>
      </w:rPr>
    </w:lvl>
    <w:lvl w:ilvl="2" w:tplc="D5302448">
      <w:start w:val="1"/>
      <w:numFmt w:val="bullet"/>
      <w:lvlText w:val=""/>
      <w:lvlJc w:val="left"/>
      <w:pPr>
        <w:tabs>
          <w:tab w:val="num" w:pos="2160"/>
        </w:tabs>
        <w:ind w:left="2160" w:hanging="360"/>
      </w:pPr>
      <w:rPr>
        <w:rFonts w:ascii="Wingdings" w:hAnsi="Wingdings"/>
      </w:rPr>
    </w:lvl>
    <w:lvl w:ilvl="3" w:tplc="613A7BE2">
      <w:start w:val="1"/>
      <w:numFmt w:val="bullet"/>
      <w:lvlText w:val=""/>
      <w:lvlJc w:val="left"/>
      <w:pPr>
        <w:tabs>
          <w:tab w:val="num" w:pos="2880"/>
        </w:tabs>
        <w:ind w:left="2880" w:hanging="360"/>
      </w:pPr>
      <w:rPr>
        <w:rFonts w:ascii="Symbol" w:hAnsi="Symbol"/>
      </w:rPr>
    </w:lvl>
    <w:lvl w:ilvl="4" w:tplc="07024488">
      <w:start w:val="1"/>
      <w:numFmt w:val="bullet"/>
      <w:lvlText w:val="o"/>
      <w:lvlJc w:val="left"/>
      <w:pPr>
        <w:tabs>
          <w:tab w:val="num" w:pos="3600"/>
        </w:tabs>
        <w:ind w:left="3600" w:hanging="360"/>
      </w:pPr>
      <w:rPr>
        <w:rFonts w:ascii="Courier New" w:hAnsi="Courier New"/>
      </w:rPr>
    </w:lvl>
    <w:lvl w:ilvl="5" w:tplc="95D69A72">
      <w:start w:val="1"/>
      <w:numFmt w:val="bullet"/>
      <w:lvlText w:val=""/>
      <w:lvlJc w:val="left"/>
      <w:pPr>
        <w:tabs>
          <w:tab w:val="num" w:pos="4320"/>
        </w:tabs>
        <w:ind w:left="4320" w:hanging="360"/>
      </w:pPr>
      <w:rPr>
        <w:rFonts w:ascii="Wingdings" w:hAnsi="Wingdings"/>
      </w:rPr>
    </w:lvl>
    <w:lvl w:ilvl="6" w:tplc="6DA84D7E">
      <w:start w:val="1"/>
      <w:numFmt w:val="bullet"/>
      <w:lvlText w:val=""/>
      <w:lvlJc w:val="left"/>
      <w:pPr>
        <w:tabs>
          <w:tab w:val="num" w:pos="5040"/>
        </w:tabs>
        <w:ind w:left="5040" w:hanging="360"/>
      </w:pPr>
      <w:rPr>
        <w:rFonts w:ascii="Symbol" w:hAnsi="Symbol"/>
      </w:rPr>
    </w:lvl>
    <w:lvl w:ilvl="7" w:tplc="6CE4CEFE">
      <w:start w:val="1"/>
      <w:numFmt w:val="bullet"/>
      <w:lvlText w:val="o"/>
      <w:lvlJc w:val="left"/>
      <w:pPr>
        <w:tabs>
          <w:tab w:val="num" w:pos="5760"/>
        </w:tabs>
        <w:ind w:left="5760" w:hanging="360"/>
      </w:pPr>
      <w:rPr>
        <w:rFonts w:ascii="Courier New" w:hAnsi="Courier New"/>
      </w:rPr>
    </w:lvl>
    <w:lvl w:ilvl="8" w:tplc="8CAAEE58">
      <w:start w:val="1"/>
      <w:numFmt w:val="bullet"/>
      <w:lvlText w:val=""/>
      <w:lvlJc w:val="left"/>
      <w:pPr>
        <w:tabs>
          <w:tab w:val="num" w:pos="6480"/>
        </w:tabs>
        <w:ind w:left="6480" w:hanging="360"/>
      </w:pPr>
      <w:rPr>
        <w:rFonts w:ascii="Wingdings" w:hAnsi="Wingdings"/>
      </w:rPr>
    </w:lvl>
  </w:abstractNum>
  <w:abstractNum w:abstractNumId="16">
    <w:nsid w:val="2CAD1243"/>
    <w:multiLevelType w:val="hybridMultilevel"/>
    <w:tmpl w:val="9E2C9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A2144B"/>
    <w:multiLevelType w:val="hybridMultilevel"/>
    <w:tmpl w:val="718EE1D2"/>
    <w:lvl w:ilvl="0" w:tplc="04090015">
      <w:start w:val="1"/>
      <w:numFmt w:val="upperLetter"/>
      <w:lvlText w:val="%1."/>
      <w:lvlJc w:val="left"/>
      <w:pPr>
        <w:ind w:left="27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8">
    <w:nsid w:val="57366D09"/>
    <w:multiLevelType w:val="hybridMultilevel"/>
    <w:tmpl w:val="7DF0C720"/>
    <w:lvl w:ilvl="0" w:tplc="0409000F">
      <w:start w:val="1"/>
      <w:numFmt w:val="decimal"/>
      <w:lvlText w:val="%1."/>
      <w:lvlJc w:val="left"/>
      <w:pPr>
        <w:ind w:left="720" w:hanging="360"/>
      </w:pPr>
    </w:lvl>
    <w:lvl w:ilvl="1" w:tplc="59AC8800">
      <w:start w:val="1"/>
      <w:numFmt w:val="bullet"/>
      <w:lvlText w:val="o"/>
      <w:lvlJc w:val="left"/>
      <w:pPr>
        <w:tabs>
          <w:tab w:val="num" w:pos="1440"/>
        </w:tabs>
        <w:ind w:left="1440" w:hanging="360"/>
      </w:pPr>
      <w:rPr>
        <w:rFonts w:ascii="Courier New" w:hAnsi="Courier New"/>
      </w:rPr>
    </w:lvl>
    <w:lvl w:ilvl="2" w:tplc="D0ACDC94">
      <w:start w:val="1"/>
      <w:numFmt w:val="bullet"/>
      <w:lvlText w:val=""/>
      <w:lvlJc w:val="left"/>
      <w:pPr>
        <w:tabs>
          <w:tab w:val="num" w:pos="2160"/>
        </w:tabs>
        <w:ind w:left="2160" w:hanging="360"/>
      </w:pPr>
      <w:rPr>
        <w:rFonts w:ascii="Wingdings" w:hAnsi="Wingdings"/>
      </w:rPr>
    </w:lvl>
    <w:lvl w:ilvl="3" w:tplc="D1F2BB10">
      <w:start w:val="1"/>
      <w:numFmt w:val="bullet"/>
      <w:lvlText w:val=""/>
      <w:lvlJc w:val="left"/>
      <w:pPr>
        <w:tabs>
          <w:tab w:val="num" w:pos="2880"/>
        </w:tabs>
        <w:ind w:left="2880" w:hanging="360"/>
      </w:pPr>
      <w:rPr>
        <w:rFonts w:ascii="Symbol" w:hAnsi="Symbol"/>
      </w:rPr>
    </w:lvl>
    <w:lvl w:ilvl="4" w:tplc="CFFC907C">
      <w:start w:val="1"/>
      <w:numFmt w:val="bullet"/>
      <w:lvlText w:val="o"/>
      <w:lvlJc w:val="left"/>
      <w:pPr>
        <w:tabs>
          <w:tab w:val="num" w:pos="3600"/>
        </w:tabs>
        <w:ind w:left="3600" w:hanging="360"/>
      </w:pPr>
      <w:rPr>
        <w:rFonts w:ascii="Courier New" w:hAnsi="Courier New"/>
      </w:rPr>
    </w:lvl>
    <w:lvl w:ilvl="5" w:tplc="655CE62A">
      <w:start w:val="1"/>
      <w:numFmt w:val="bullet"/>
      <w:lvlText w:val=""/>
      <w:lvlJc w:val="left"/>
      <w:pPr>
        <w:tabs>
          <w:tab w:val="num" w:pos="4320"/>
        </w:tabs>
        <w:ind w:left="4320" w:hanging="360"/>
      </w:pPr>
      <w:rPr>
        <w:rFonts w:ascii="Wingdings" w:hAnsi="Wingdings"/>
      </w:rPr>
    </w:lvl>
    <w:lvl w:ilvl="6" w:tplc="60089E7C">
      <w:start w:val="1"/>
      <w:numFmt w:val="bullet"/>
      <w:lvlText w:val=""/>
      <w:lvlJc w:val="left"/>
      <w:pPr>
        <w:tabs>
          <w:tab w:val="num" w:pos="5040"/>
        </w:tabs>
        <w:ind w:left="5040" w:hanging="360"/>
      </w:pPr>
      <w:rPr>
        <w:rFonts w:ascii="Symbol" w:hAnsi="Symbol"/>
      </w:rPr>
    </w:lvl>
    <w:lvl w:ilvl="7" w:tplc="65EC830A">
      <w:start w:val="1"/>
      <w:numFmt w:val="bullet"/>
      <w:lvlText w:val="o"/>
      <w:lvlJc w:val="left"/>
      <w:pPr>
        <w:tabs>
          <w:tab w:val="num" w:pos="5760"/>
        </w:tabs>
        <w:ind w:left="5760" w:hanging="360"/>
      </w:pPr>
      <w:rPr>
        <w:rFonts w:ascii="Courier New" w:hAnsi="Courier New"/>
      </w:rPr>
    </w:lvl>
    <w:lvl w:ilvl="8" w:tplc="ABDE012A">
      <w:start w:val="1"/>
      <w:numFmt w:val="bullet"/>
      <w:lvlText w:val=""/>
      <w:lvlJc w:val="left"/>
      <w:pPr>
        <w:tabs>
          <w:tab w:val="num" w:pos="6480"/>
        </w:tabs>
        <w:ind w:left="6480" w:hanging="360"/>
      </w:pPr>
      <w:rPr>
        <w:rFonts w:ascii="Wingdings" w:hAnsi="Wingdings"/>
      </w:rPr>
    </w:lvl>
  </w:abstractNum>
  <w:abstractNum w:abstractNumId="19">
    <w:nsid w:val="77AA755E"/>
    <w:multiLevelType w:val="hybridMultilevel"/>
    <w:tmpl w:val="CDB8A596"/>
    <w:lvl w:ilvl="0" w:tplc="0409000F">
      <w:start w:val="1"/>
      <w:numFmt w:val="decimal"/>
      <w:lvlText w:val="%1."/>
      <w:lvlJc w:val="left"/>
      <w:pPr>
        <w:ind w:left="720" w:hanging="360"/>
      </w:pPr>
    </w:lvl>
    <w:lvl w:ilvl="1" w:tplc="14265568">
      <w:start w:val="1"/>
      <w:numFmt w:val="bullet"/>
      <w:lvlText w:val="o"/>
      <w:lvlJc w:val="left"/>
      <w:pPr>
        <w:tabs>
          <w:tab w:val="num" w:pos="1440"/>
        </w:tabs>
        <w:ind w:left="1440" w:hanging="360"/>
      </w:pPr>
      <w:rPr>
        <w:rFonts w:ascii="Courier New" w:hAnsi="Courier New"/>
      </w:rPr>
    </w:lvl>
    <w:lvl w:ilvl="2" w:tplc="CB90EDF2">
      <w:start w:val="1"/>
      <w:numFmt w:val="bullet"/>
      <w:lvlText w:val=""/>
      <w:lvlJc w:val="left"/>
      <w:pPr>
        <w:tabs>
          <w:tab w:val="num" w:pos="2160"/>
        </w:tabs>
        <w:ind w:left="2160" w:hanging="360"/>
      </w:pPr>
      <w:rPr>
        <w:rFonts w:ascii="Wingdings" w:hAnsi="Wingdings"/>
      </w:rPr>
    </w:lvl>
    <w:lvl w:ilvl="3" w:tplc="FBEE9758">
      <w:start w:val="1"/>
      <w:numFmt w:val="bullet"/>
      <w:lvlText w:val=""/>
      <w:lvlJc w:val="left"/>
      <w:pPr>
        <w:tabs>
          <w:tab w:val="num" w:pos="2880"/>
        </w:tabs>
        <w:ind w:left="2880" w:hanging="360"/>
      </w:pPr>
      <w:rPr>
        <w:rFonts w:ascii="Symbol" w:hAnsi="Symbol"/>
      </w:rPr>
    </w:lvl>
    <w:lvl w:ilvl="4" w:tplc="877414E0">
      <w:start w:val="1"/>
      <w:numFmt w:val="bullet"/>
      <w:lvlText w:val="o"/>
      <w:lvlJc w:val="left"/>
      <w:pPr>
        <w:tabs>
          <w:tab w:val="num" w:pos="3600"/>
        </w:tabs>
        <w:ind w:left="3600" w:hanging="360"/>
      </w:pPr>
      <w:rPr>
        <w:rFonts w:ascii="Courier New" w:hAnsi="Courier New"/>
      </w:rPr>
    </w:lvl>
    <w:lvl w:ilvl="5" w:tplc="23A027E0">
      <w:start w:val="1"/>
      <w:numFmt w:val="bullet"/>
      <w:lvlText w:val=""/>
      <w:lvlJc w:val="left"/>
      <w:pPr>
        <w:tabs>
          <w:tab w:val="num" w:pos="4320"/>
        </w:tabs>
        <w:ind w:left="4320" w:hanging="360"/>
      </w:pPr>
      <w:rPr>
        <w:rFonts w:ascii="Wingdings" w:hAnsi="Wingdings"/>
      </w:rPr>
    </w:lvl>
    <w:lvl w:ilvl="6" w:tplc="210A0586">
      <w:start w:val="1"/>
      <w:numFmt w:val="bullet"/>
      <w:lvlText w:val=""/>
      <w:lvlJc w:val="left"/>
      <w:pPr>
        <w:tabs>
          <w:tab w:val="num" w:pos="5040"/>
        </w:tabs>
        <w:ind w:left="5040" w:hanging="360"/>
      </w:pPr>
      <w:rPr>
        <w:rFonts w:ascii="Symbol" w:hAnsi="Symbol"/>
      </w:rPr>
    </w:lvl>
    <w:lvl w:ilvl="7" w:tplc="210665CE">
      <w:start w:val="1"/>
      <w:numFmt w:val="bullet"/>
      <w:lvlText w:val="o"/>
      <w:lvlJc w:val="left"/>
      <w:pPr>
        <w:tabs>
          <w:tab w:val="num" w:pos="5760"/>
        </w:tabs>
        <w:ind w:left="5760" w:hanging="360"/>
      </w:pPr>
      <w:rPr>
        <w:rFonts w:ascii="Courier New" w:hAnsi="Courier New"/>
      </w:rPr>
    </w:lvl>
    <w:lvl w:ilvl="8" w:tplc="FF5AE87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8"/>
  </w:num>
  <w:num w:numId="19">
    <w:abstractNumId w:val="19"/>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533BC3"/>
    <w:rsid w:val="00142563"/>
    <w:rsid w:val="0032567E"/>
    <w:rsid w:val="00533BC3"/>
    <w:rsid w:val="009F4B5C"/>
    <w:rsid w:val="00AF464B"/>
    <w:rsid w:val="00C94BCF"/>
  </w:rsids>
  <m:mathPr>
    <m:mathFont m:val="Cambria Math"/>
    <m:brkBin m:val="before"/>
    <m:brkBinSub m:val="--"/>
    <m:smallFrac m:val="off"/>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creen-reader-text">
    <w:name w:val="screen-reader-text"/>
    <w:basedOn w:val="DefaultParagraphFont"/>
    <w:rsid w:val="00C94BCF"/>
    <w:rPr>
      <w:bdr w:val="none" w:sz="0" w:space="0" w:color="auto"/>
    </w:rPr>
  </w:style>
  <w:style w:type="character" w:customStyle="1" w:styleId="menu-textfusion-buttonbutton-defaultbutton-small">
    <w:name w:val="menu-text fusion-button button-default button-small"/>
    <w:basedOn w:val="DefaultParagraphFont"/>
    <w:rsid w:val="00C94BCF"/>
  </w:style>
  <w:style w:type="character" w:customStyle="1" w:styleId="button-icon-divider-left">
    <w:name w:val="button-icon-divider-left"/>
    <w:basedOn w:val="DefaultParagraphFont"/>
    <w:rsid w:val="00C94BCF"/>
  </w:style>
  <w:style w:type="character" w:customStyle="1" w:styleId="fusion-button-text-left">
    <w:name w:val="fusion-button-text-left"/>
    <w:basedOn w:val="DefaultParagraphFont"/>
    <w:rsid w:val="00C94BCF"/>
  </w:style>
  <w:style w:type="character" w:customStyle="1" w:styleId="menu-text">
    <w:name w:val="menu-text"/>
    <w:basedOn w:val="DefaultParagraphFont"/>
    <w:rsid w:val="00C94BCF"/>
  </w:style>
  <w:style w:type="character" w:customStyle="1" w:styleId="fusion-contact-info-phone-number">
    <w:name w:val="fusion-contact-info-phone-number"/>
    <w:basedOn w:val="DefaultParagraphFont"/>
    <w:rsid w:val="00C94BCF"/>
  </w:style>
  <w:style w:type="character" w:customStyle="1" w:styleId="top-strip">
    <w:name w:val="top-strip"/>
    <w:basedOn w:val="DefaultParagraphFont"/>
    <w:rsid w:val="00C94BCF"/>
  </w:style>
  <w:style w:type="paragraph" w:customStyle="1" w:styleId="top-tag">
    <w:name w:val="top-tag"/>
    <w:basedOn w:val="Normal"/>
    <w:rsid w:val="00C94BCF"/>
  </w:style>
  <w:style w:type="character" w:customStyle="1" w:styleId="fusion-caret">
    <w:name w:val="fusion-caret"/>
    <w:basedOn w:val="DefaultParagraphFont"/>
    <w:rsid w:val="00C94BCF"/>
  </w:style>
  <w:style w:type="character" w:customStyle="1" w:styleId="vcard">
    <w:name w:val="vcard"/>
    <w:basedOn w:val="DefaultParagraphFont"/>
    <w:rsid w:val="00C94BCF"/>
  </w:style>
  <w:style w:type="character" w:customStyle="1" w:styleId="fn">
    <w:name w:val="fn"/>
    <w:basedOn w:val="DefaultParagraphFont"/>
    <w:rsid w:val="00C94BCF"/>
  </w:style>
  <w:style w:type="character" w:customStyle="1" w:styleId="fusion-inline-sep">
    <w:name w:val="fusion-inline-sep"/>
    <w:basedOn w:val="DefaultParagraphFont"/>
    <w:rsid w:val="00C94BCF"/>
  </w:style>
  <w:style w:type="character" w:customStyle="1" w:styleId="updatedrich-snippet-hidden">
    <w:name w:val="updated rich-snippet-hidden"/>
    <w:basedOn w:val="DefaultParagraphFont"/>
    <w:rsid w:val="00C94BCF"/>
  </w:style>
  <w:style w:type="character" w:customStyle="1" w:styleId="fusion-comments">
    <w:name w:val="fusion-comments"/>
    <w:basedOn w:val="DefaultParagraphFont"/>
    <w:rsid w:val="00C94BCF"/>
  </w:style>
  <w:style w:type="paragraph" w:customStyle="1" w:styleId="in-lesson-nav">
    <w:name w:val="in-lesson-nav"/>
    <w:basedOn w:val="Normal"/>
    <w:rsid w:val="00C94BCF"/>
  </w:style>
  <w:style w:type="paragraph" w:customStyle="1" w:styleId="logged-in-as">
    <w:name w:val="logged-in-as"/>
    <w:basedOn w:val="Normal"/>
    <w:rsid w:val="00C94BCF"/>
  </w:style>
  <w:style w:type="paragraph" w:customStyle="1" w:styleId="form-submit">
    <w:name w:val="form-submit"/>
    <w:basedOn w:val="Normal"/>
    <w:rsid w:val="00C94BCF"/>
  </w:style>
  <w:style w:type="paragraph" w:customStyle="1" w:styleId="wysija-paragraph">
    <w:name w:val="wysija-paragraph"/>
    <w:basedOn w:val="Normal"/>
    <w:rsid w:val="00C94BCF"/>
  </w:style>
  <w:style w:type="character" w:customStyle="1" w:styleId="abs-req">
    <w:name w:val="abs-req"/>
    <w:basedOn w:val="DefaultParagraphFont"/>
    <w:rsid w:val="00C94BCF"/>
  </w:style>
  <w:style w:type="paragraph" w:customStyle="1" w:styleId="request-friend-ext-button-wrap">
    <w:name w:val="request-friend-ext-button-wrap"/>
    <w:basedOn w:val="Normal"/>
    <w:rsid w:val="00C94BCF"/>
  </w:style>
  <w:style w:type="character" w:customStyle="1" w:styleId="pwaforwp-prompt-close">
    <w:name w:val="pwaforwp-prompt-close"/>
    <w:basedOn w:val="DefaultParagraphFont"/>
    <w:rsid w:val="00C94BCF"/>
  </w:style>
  <w:style w:type="paragraph" w:styleId="BalloonText">
    <w:name w:val="Balloon Text"/>
    <w:basedOn w:val="Normal"/>
    <w:link w:val="BalloonTextChar"/>
    <w:uiPriority w:val="99"/>
    <w:semiHidden/>
    <w:unhideWhenUsed/>
    <w:rsid w:val="00142563"/>
    <w:rPr>
      <w:rFonts w:ascii="Tahoma" w:hAnsi="Tahoma" w:cs="Tahoma"/>
      <w:sz w:val="16"/>
      <w:szCs w:val="16"/>
    </w:rPr>
  </w:style>
  <w:style w:type="character" w:customStyle="1" w:styleId="BalloonTextChar">
    <w:name w:val="Balloon Text Char"/>
    <w:basedOn w:val="DefaultParagraphFont"/>
    <w:link w:val="BalloonText"/>
    <w:uiPriority w:val="99"/>
    <w:semiHidden/>
    <w:rsid w:val="00142563"/>
    <w:rPr>
      <w:rFonts w:ascii="Tahoma" w:hAnsi="Tahoma" w:cs="Tahoma"/>
      <w:sz w:val="16"/>
      <w:szCs w:val="16"/>
    </w:rPr>
  </w:style>
  <w:style w:type="paragraph" w:styleId="ListParagraph">
    <w:name w:val="List Paragraph"/>
    <w:basedOn w:val="Normal"/>
    <w:uiPriority w:val="99"/>
    <w:unhideWhenUsed/>
    <w:rsid w:val="00142563"/>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Environmental Resources</vt:lpstr>
    </vt:vector>
  </TitlesOfParts>
  <Company>Hewlett-Packard</Company>
  <LinksUpToDate>false</LinksUpToDate>
  <CharactersWithSpaces>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Resources</dc:title>
  <dc:subject>Environmental Resources they are those organic and inorganic natural materials which are of great value to man, animals and plants</dc:subject>
  <dc:creator>IHEMADU</dc:creator>
  <cp:lastModifiedBy>IHEMADU</cp:lastModifiedBy>
  <cp:revision>3</cp:revision>
  <cp:lastPrinted>1601-01-01T00:00:00Z</cp:lastPrinted>
  <dcterms:created xsi:type="dcterms:W3CDTF">2023-04-25T12:50:00Z</dcterms:created>
  <dcterms:modified xsi:type="dcterms:W3CDTF">2023-04-27T10:15:00Z</dcterms:modified>
</cp:coreProperties>
</file>